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3D3A" w14:textId="77777777" w:rsidR="000043DA" w:rsidRDefault="000043DA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 w:rsidRPr="003E0522">
        <w:rPr>
          <w:rFonts w:asciiTheme="minorHAnsi" w:eastAsia="Calibri" w:hAnsiTheme="minorHAnsi" w:cs="Calibri"/>
          <w:b/>
          <w:i/>
          <w:sz w:val="18"/>
          <w:szCs w:val="18"/>
        </w:rPr>
        <w:t xml:space="preserve">         </w:t>
      </w:r>
      <w:r w:rsidRPr="003E0522">
        <w:rPr>
          <w:rFonts w:asciiTheme="minorHAnsi" w:hAnsiTheme="minorHAnsi" w:cs="Calibri"/>
          <w:b/>
          <w:sz w:val="18"/>
          <w:szCs w:val="18"/>
        </w:rPr>
        <w:t xml:space="preserve">Załącznik nr </w:t>
      </w:r>
      <w:r w:rsidR="0058042B">
        <w:rPr>
          <w:rFonts w:asciiTheme="minorHAnsi" w:hAnsiTheme="minorHAnsi" w:cs="Calibri"/>
          <w:b/>
          <w:sz w:val="18"/>
          <w:szCs w:val="18"/>
        </w:rPr>
        <w:t>4</w:t>
      </w:r>
      <w:r w:rsidR="00BF08D9">
        <w:rPr>
          <w:rFonts w:asciiTheme="minorHAnsi" w:hAnsiTheme="minorHAnsi" w:cs="Calibri"/>
          <w:b/>
          <w:sz w:val="18"/>
          <w:szCs w:val="18"/>
        </w:rPr>
        <w:t xml:space="preserve"> do S</w:t>
      </w:r>
      <w:r w:rsidRPr="003E0522">
        <w:rPr>
          <w:rFonts w:asciiTheme="minorHAnsi" w:hAnsiTheme="minorHAnsi" w:cs="Calibri"/>
          <w:b/>
          <w:sz w:val="18"/>
          <w:szCs w:val="18"/>
        </w:rPr>
        <w:t>WZ</w:t>
      </w:r>
    </w:p>
    <w:p w14:paraId="78C9B973" w14:textId="6963E399" w:rsidR="00072F42" w:rsidRPr="003E0522" w:rsidRDefault="00072F42" w:rsidP="000043DA">
      <w:pPr>
        <w:shd w:val="clear" w:color="auto" w:fill="D9D9D9"/>
        <w:jc w:val="right"/>
        <w:rPr>
          <w:rFonts w:asciiTheme="minorHAnsi" w:hAnsiTheme="minorHAnsi" w:cs="Calibri"/>
          <w:b/>
          <w:sz w:val="18"/>
          <w:szCs w:val="18"/>
        </w:rPr>
      </w:pPr>
      <w:r w:rsidRPr="00072F42">
        <w:rPr>
          <w:rFonts w:asciiTheme="minorHAnsi" w:hAnsiTheme="minorHAnsi" w:cs="Calibri"/>
          <w:b/>
          <w:bCs/>
          <w:iCs/>
          <w:sz w:val="18"/>
          <w:szCs w:val="18"/>
        </w:rPr>
        <w:t>Nr Postępo</w:t>
      </w:r>
      <w:r w:rsidR="00762D6A">
        <w:rPr>
          <w:rFonts w:asciiTheme="minorHAnsi" w:hAnsiTheme="minorHAnsi" w:cs="Calibri"/>
          <w:b/>
          <w:bCs/>
          <w:iCs/>
          <w:sz w:val="18"/>
          <w:szCs w:val="18"/>
        </w:rPr>
        <w:t xml:space="preserve">wania: </w:t>
      </w:r>
      <w:r w:rsidR="0026583D">
        <w:rPr>
          <w:rFonts w:asciiTheme="minorHAnsi" w:hAnsiTheme="minorHAnsi" w:cs="Calibri"/>
          <w:b/>
          <w:bCs/>
          <w:iCs/>
          <w:sz w:val="18"/>
          <w:szCs w:val="18"/>
        </w:rPr>
        <w:t>POST/EOD/EOD/BM/</w:t>
      </w:r>
      <w:r w:rsidR="00870B91">
        <w:rPr>
          <w:rFonts w:asciiTheme="minorHAnsi" w:hAnsiTheme="minorHAnsi" w:cs="Calibri"/>
          <w:b/>
          <w:bCs/>
          <w:iCs/>
          <w:sz w:val="18"/>
          <w:szCs w:val="18"/>
        </w:rPr>
        <w:t>00</w:t>
      </w:r>
      <w:r w:rsidR="007665A7">
        <w:rPr>
          <w:rFonts w:asciiTheme="minorHAnsi" w:hAnsiTheme="minorHAnsi" w:cs="Calibri"/>
          <w:b/>
          <w:bCs/>
          <w:iCs/>
          <w:sz w:val="18"/>
          <w:szCs w:val="18"/>
        </w:rPr>
        <w:t>011</w:t>
      </w:r>
      <w:r w:rsidR="00762D6A">
        <w:rPr>
          <w:rFonts w:asciiTheme="minorHAnsi" w:hAnsiTheme="minorHAnsi" w:cs="Calibri"/>
          <w:b/>
          <w:bCs/>
          <w:iCs/>
          <w:sz w:val="18"/>
          <w:szCs w:val="18"/>
        </w:rPr>
        <w:t>/202</w:t>
      </w:r>
      <w:r w:rsidR="007665A7">
        <w:rPr>
          <w:rFonts w:asciiTheme="minorHAnsi" w:hAnsiTheme="minorHAnsi" w:cs="Calibri"/>
          <w:b/>
          <w:bCs/>
          <w:iCs/>
          <w:sz w:val="18"/>
          <w:szCs w:val="18"/>
        </w:rPr>
        <w:t>6</w:t>
      </w:r>
    </w:p>
    <w:p w14:paraId="6DDC79BE" w14:textId="77777777" w:rsidR="000043DA" w:rsidRPr="003E0522" w:rsidRDefault="000043DA" w:rsidP="000043DA">
      <w:pPr>
        <w:rPr>
          <w:rFonts w:asciiTheme="minorHAnsi" w:hAnsiTheme="minorHAnsi" w:cs="Segoe UI"/>
          <w:i/>
          <w:sz w:val="18"/>
          <w:szCs w:val="18"/>
        </w:rPr>
      </w:pPr>
    </w:p>
    <w:p w14:paraId="3E376FBA" w14:textId="77777777" w:rsidR="00072F42" w:rsidRDefault="00072F42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</w:p>
    <w:p w14:paraId="6FC5F63A" w14:textId="77777777" w:rsidR="00072F42" w:rsidRPr="00072F42" w:rsidRDefault="00072F42" w:rsidP="00072F42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iCs/>
          <w:sz w:val="18"/>
          <w:szCs w:val="18"/>
        </w:rPr>
      </w:pPr>
      <w:r w:rsidRPr="00072F42">
        <w:rPr>
          <w:rFonts w:asciiTheme="minorHAnsi" w:hAnsiTheme="minorHAnsi" w:cs="Segoe UI"/>
          <w:b/>
          <w:bCs/>
          <w:sz w:val="18"/>
          <w:szCs w:val="18"/>
        </w:rPr>
        <w:t xml:space="preserve">Wzór wykazu </w:t>
      </w:r>
      <w:r w:rsidR="00B32055">
        <w:rPr>
          <w:rFonts w:asciiTheme="minorHAnsi" w:hAnsiTheme="minorHAnsi" w:cs="Segoe UI"/>
          <w:b/>
          <w:bCs/>
          <w:sz w:val="18"/>
          <w:szCs w:val="18"/>
        </w:rPr>
        <w:t>usług</w:t>
      </w:r>
    </w:p>
    <w:p w14:paraId="18841019" w14:textId="77777777" w:rsidR="000043DA" w:rsidRPr="003E0522" w:rsidRDefault="000043DA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  <w:r w:rsidRPr="003E0522">
        <w:rPr>
          <w:rFonts w:asciiTheme="minorHAnsi" w:hAnsiTheme="minorHAnsi" w:cs="Segoe UI"/>
          <w:b/>
          <w:bCs/>
          <w:sz w:val="18"/>
          <w:szCs w:val="18"/>
        </w:rPr>
        <w:t xml:space="preserve">zgodnie z warunkami określonymi </w:t>
      </w:r>
    </w:p>
    <w:p w14:paraId="1D6A60D5" w14:textId="77777777" w:rsidR="000043DA" w:rsidRPr="003E0522" w:rsidRDefault="000043DA" w:rsidP="000043DA">
      <w:pPr>
        <w:keepNext/>
        <w:keepLines/>
        <w:jc w:val="center"/>
        <w:outlineLvl w:val="2"/>
        <w:rPr>
          <w:rFonts w:asciiTheme="minorHAnsi" w:hAnsiTheme="minorHAnsi" w:cs="Segoe UI"/>
          <w:b/>
          <w:bCs/>
          <w:sz w:val="18"/>
          <w:szCs w:val="18"/>
        </w:rPr>
      </w:pPr>
      <w:r w:rsidRPr="003E0522">
        <w:rPr>
          <w:rFonts w:asciiTheme="minorHAnsi" w:hAnsiTheme="minorHAnsi" w:cs="Segoe UI"/>
          <w:b/>
          <w:bCs/>
          <w:sz w:val="18"/>
          <w:szCs w:val="18"/>
        </w:rPr>
        <w:t>w sekcji IV ust. 1 lit a SWZ</w:t>
      </w:r>
    </w:p>
    <w:p w14:paraId="15118560" w14:textId="77777777" w:rsidR="000043DA" w:rsidRPr="003E0522" w:rsidRDefault="000043DA" w:rsidP="000043DA">
      <w:pPr>
        <w:jc w:val="center"/>
        <w:rPr>
          <w:rFonts w:asciiTheme="minorHAnsi" w:eastAsia="Calibri" w:hAnsiTheme="minorHAnsi" w:cs="Segoe UI"/>
          <w:b/>
          <w:sz w:val="18"/>
          <w:szCs w:val="18"/>
        </w:rPr>
      </w:pPr>
      <w:r w:rsidRPr="003E0522">
        <w:rPr>
          <w:rFonts w:asciiTheme="minorHAnsi" w:eastAsia="Calibri" w:hAnsiTheme="minorHAnsi" w:cs="Segoe UI"/>
          <w:b/>
          <w:sz w:val="18"/>
          <w:szCs w:val="18"/>
        </w:rPr>
        <w:t>OŚWIADCZAM(Y), ŻE:</w:t>
      </w:r>
    </w:p>
    <w:p w14:paraId="5C367DFA" w14:textId="77777777" w:rsidR="000043DA" w:rsidRPr="003E0522" w:rsidRDefault="000043DA" w:rsidP="000043DA">
      <w:pPr>
        <w:rPr>
          <w:rFonts w:asciiTheme="minorHAnsi" w:eastAsia="Calibri" w:hAnsiTheme="minorHAnsi" w:cs="Segoe UI"/>
          <w:b/>
          <w:bCs/>
          <w:sz w:val="18"/>
          <w:szCs w:val="18"/>
        </w:rPr>
      </w:pPr>
    </w:p>
    <w:p w14:paraId="2A075662" w14:textId="78069938" w:rsidR="008F2143" w:rsidRDefault="000043DA" w:rsidP="001B2A9E">
      <w:pPr>
        <w:jc w:val="both"/>
        <w:rPr>
          <w:rFonts w:asciiTheme="minorHAnsi" w:eastAsia="Calibri" w:hAnsiTheme="minorHAnsi" w:cs="Segoe UI"/>
          <w:b/>
          <w:sz w:val="18"/>
          <w:szCs w:val="18"/>
        </w:rPr>
      </w:pPr>
      <w:r w:rsidRPr="003E0522">
        <w:rPr>
          <w:rFonts w:asciiTheme="minorHAnsi" w:eastAsia="Calibri" w:hAnsiTheme="minorHAnsi" w:cs="Segoe UI"/>
          <w:bCs/>
          <w:sz w:val="18"/>
          <w:szCs w:val="18"/>
        </w:rPr>
        <w:t xml:space="preserve">Posiadamy niezbędną wiedzę i doświadczenie do wykonania </w:t>
      </w:r>
      <w:r w:rsidRPr="006044CB">
        <w:rPr>
          <w:rFonts w:asciiTheme="minorHAnsi" w:eastAsia="Calibri" w:hAnsiTheme="minorHAnsi" w:cs="Segoe UI"/>
          <w:bCs/>
          <w:sz w:val="18"/>
          <w:szCs w:val="18"/>
        </w:rPr>
        <w:t>zakupu tj.:</w:t>
      </w:r>
      <w:r w:rsidRPr="006044CB">
        <w:rPr>
          <w:rFonts w:asciiTheme="minorHAnsi" w:eastAsia="Calibri" w:hAnsiTheme="minorHAnsi" w:cs="Segoe UI"/>
          <w:b/>
          <w:sz w:val="18"/>
          <w:szCs w:val="18"/>
        </w:rPr>
        <w:t xml:space="preserve"> </w:t>
      </w:r>
      <w:r w:rsidR="009679BD" w:rsidRPr="003D2D71">
        <w:rPr>
          <w:rFonts w:asciiTheme="minorHAnsi" w:eastAsia="Calibri" w:hAnsiTheme="minorHAnsi" w:cs="Segoe UI"/>
          <w:bCs/>
          <w:sz w:val="18"/>
          <w:szCs w:val="18"/>
        </w:rPr>
        <w:t xml:space="preserve">w okresie ostatnich </w:t>
      </w:r>
      <w:r w:rsidR="008F2143">
        <w:rPr>
          <w:rFonts w:asciiTheme="minorHAnsi" w:eastAsia="Calibri" w:hAnsiTheme="minorHAnsi" w:cs="Segoe UI"/>
          <w:b/>
          <w:color w:val="FF0000"/>
          <w:sz w:val="18"/>
          <w:szCs w:val="18"/>
        </w:rPr>
        <w:t xml:space="preserve">8 </w:t>
      </w:r>
      <w:r w:rsidR="009679BD" w:rsidRPr="003D2D71">
        <w:rPr>
          <w:rFonts w:asciiTheme="minorHAnsi" w:eastAsia="Calibri" w:hAnsiTheme="minorHAnsi" w:cs="Segoe UI"/>
          <w:b/>
          <w:color w:val="FF0000"/>
          <w:sz w:val="18"/>
          <w:szCs w:val="18"/>
        </w:rPr>
        <w:t>lat</w:t>
      </w:r>
      <w:r w:rsidR="009679BD" w:rsidRPr="003D2D71">
        <w:rPr>
          <w:rFonts w:asciiTheme="minorHAnsi" w:eastAsia="Calibri" w:hAnsiTheme="minorHAnsi" w:cs="Segoe UI"/>
          <w:bCs/>
          <w:color w:val="FF0000"/>
          <w:sz w:val="18"/>
          <w:szCs w:val="18"/>
        </w:rPr>
        <w:t xml:space="preserve"> </w:t>
      </w:r>
      <w:r w:rsidR="009679BD" w:rsidRPr="003D2D71">
        <w:rPr>
          <w:rFonts w:asciiTheme="minorHAnsi" w:eastAsia="Calibri" w:hAnsiTheme="minorHAnsi" w:cs="Segoe UI"/>
          <w:bCs/>
          <w:sz w:val="18"/>
          <w:szCs w:val="18"/>
        </w:rPr>
        <w:t>przed upływem terminu składania Ofert w postępowaniu, a jeżeli okres prowadzenia działalności jest krótszy w tym okresie, wykonaliśmy (zakończyliśmy) należycie co najmniej</w:t>
      </w:r>
      <w:r w:rsidR="009679BD" w:rsidRPr="009679BD">
        <w:rPr>
          <w:rFonts w:asciiTheme="minorHAnsi" w:eastAsia="Calibri" w:hAnsiTheme="minorHAnsi" w:cs="Segoe UI"/>
          <w:b/>
          <w:sz w:val="18"/>
          <w:szCs w:val="18"/>
        </w:rPr>
        <w:t xml:space="preserve"> jedno zadanie polegające </w:t>
      </w:r>
      <w:r w:rsidR="008F2143" w:rsidRPr="008F2143">
        <w:rPr>
          <w:rFonts w:asciiTheme="minorHAnsi" w:eastAsia="Calibri" w:hAnsiTheme="minorHAnsi" w:cs="Segoe UI"/>
          <w:b/>
          <w:sz w:val="18"/>
          <w:szCs w:val="18"/>
        </w:rPr>
        <w:t>wykonaniu dokumentacji projektowej/technicznej dla suwnic i/lub dźwigów i/lub belek chwytakowych i/lub trawersów o udźwigu min. 10 ton, przy czym wartość dokumentacji projektowej</w:t>
      </w:r>
      <w:r w:rsidR="008F2143">
        <w:rPr>
          <w:rFonts w:asciiTheme="minorHAnsi" w:eastAsia="Calibri" w:hAnsiTheme="minorHAnsi" w:cs="Segoe UI"/>
          <w:b/>
          <w:sz w:val="18"/>
          <w:szCs w:val="18"/>
        </w:rPr>
        <w:t>/technicznej,</w:t>
      </w:r>
      <w:r w:rsidR="008F2143" w:rsidRPr="008F2143">
        <w:rPr>
          <w:rFonts w:asciiTheme="minorHAnsi" w:eastAsia="Calibri" w:hAnsiTheme="minorHAnsi" w:cs="Segoe UI"/>
          <w:b/>
          <w:sz w:val="18"/>
          <w:szCs w:val="18"/>
        </w:rPr>
        <w:t xml:space="preserve"> wynosiła nie mniej niż 50 000,00 zł netto</w:t>
      </w:r>
    </w:p>
    <w:p w14:paraId="1973C840" w14:textId="77777777" w:rsidR="008F2143" w:rsidRDefault="008F2143" w:rsidP="001B2A9E">
      <w:pPr>
        <w:jc w:val="both"/>
        <w:rPr>
          <w:rFonts w:asciiTheme="minorHAnsi" w:eastAsia="Calibri" w:hAnsiTheme="minorHAnsi" w:cs="Segoe UI"/>
          <w:b/>
          <w:sz w:val="18"/>
          <w:szCs w:val="18"/>
        </w:rPr>
      </w:pPr>
    </w:p>
    <w:p w14:paraId="1A03436E" w14:textId="77777777" w:rsidR="009679BD" w:rsidRDefault="009679BD" w:rsidP="001B2A9E">
      <w:pPr>
        <w:jc w:val="both"/>
        <w:rPr>
          <w:rFonts w:asciiTheme="minorHAnsi" w:eastAsia="Calibri" w:hAnsiTheme="minorHAnsi" w:cs="Segoe UI"/>
          <w:b/>
          <w:sz w:val="18"/>
          <w:szCs w:val="18"/>
        </w:rPr>
      </w:pPr>
    </w:p>
    <w:tbl>
      <w:tblPr>
        <w:tblStyle w:val="Tabela-Siatka1"/>
        <w:tblW w:w="8904" w:type="dxa"/>
        <w:jc w:val="center"/>
        <w:tblLook w:val="04A0" w:firstRow="1" w:lastRow="0" w:firstColumn="1" w:lastColumn="0" w:noHBand="0" w:noVBand="1"/>
      </w:tblPr>
      <w:tblGrid>
        <w:gridCol w:w="493"/>
        <w:gridCol w:w="2328"/>
        <w:gridCol w:w="1665"/>
        <w:gridCol w:w="1492"/>
        <w:gridCol w:w="1242"/>
        <w:gridCol w:w="1684"/>
      </w:tblGrid>
      <w:tr w:rsidR="007D046F" w:rsidRPr="00ED54A1" w14:paraId="76F42122" w14:textId="77777777" w:rsidTr="007D046F">
        <w:trPr>
          <w:trHeight w:val="1449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  <w:hideMark/>
          </w:tcPr>
          <w:p w14:paraId="2C2EACC0" w14:textId="77777777" w:rsidR="007D046F" w:rsidRPr="009679BD" w:rsidRDefault="007D046F" w:rsidP="009679BD">
            <w:pPr>
              <w:pStyle w:val="Akapitzlist"/>
              <w:ind w:left="502" w:hanging="468"/>
              <w:jc w:val="center"/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</w:pPr>
            <w:r w:rsidRPr="009679BD">
              <w:rPr>
                <w:rFonts w:asciiTheme="minorHAnsi" w:eastAsia="Calibri" w:hAnsiTheme="minorHAnsi" w:cstheme="minorHAnsi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5A613E0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79B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Nazwa i zakres zadania</w:t>
            </w:r>
          </w:p>
          <w:p w14:paraId="1F552EDA" w14:textId="0A61E63C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9679BD">
              <w:rPr>
                <w:rFonts w:asciiTheme="minorHAnsi" w:hAnsiTheme="minorHAnsi" w:cstheme="minorHAnsi"/>
                <w:i/>
                <w:sz w:val="16"/>
                <w:szCs w:val="16"/>
              </w:rPr>
              <w:t>(informacje potwierdzające spełnienie warunku doświadczenia)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1F7A883" w14:textId="77777777" w:rsidR="007D046F" w:rsidRPr="007D046F" w:rsidRDefault="007D046F" w:rsidP="007D04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046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Udźwig </w:t>
            </w:r>
          </w:p>
          <w:p w14:paraId="65085A97" w14:textId="47D1F9FB" w:rsidR="007D046F" w:rsidRPr="007D046F" w:rsidRDefault="007D046F" w:rsidP="007D046F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7D046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(min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10</w:t>
            </w:r>
            <w:r w:rsidRPr="007D046F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t)</w:t>
            </w:r>
          </w:p>
          <w:p w14:paraId="05BA78AB" w14:textId="08DFEF9A" w:rsidR="007D046F" w:rsidRPr="009679BD" w:rsidRDefault="007D046F" w:rsidP="007D046F">
            <w:pPr>
              <w:jc w:val="center"/>
              <w:rPr>
                <w:rFonts w:asciiTheme="minorHAnsi" w:hAnsiTheme="minorHAnsi" w:cstheme="minorHAnsi"/>
                <w:i/>
                <w:color w:val="FF0000"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0C2FC7A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9B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zadania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(min 50 000) </w:t>
            </w:r>
          </w:p>
          <w:p w14:paraId="5AE3786F" w14:textId="54ECB42C" w:rsidR="007D046F" w:rsidRPr="009679BD" w:rsidRDefault="007D046F" w:rsidP="007D046F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</w:t>
            </w:r>
            <w:r w:rsidRPr="009679BD">
              <w:rPr>
                <w:rFonts w:asciiTheme="minorHAnsi" w:hAnsiTheme="minorHAnsi" w:cstheme="minorHAnsi"/>
                <w:b/>
                <w:sz w:val="16"/>
                <w:szCs w:val="16"/>
              </w:rPr>
              <w:t>etto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  <w:r w:rsidRPr="009679BD">
              <w:rPr>
                <w:rFonts w:asciiTheme="minorHAnsi" w:hAnsiTheme="minorHAnsi" w:cstheme="minorHAnsi"/>
                <w:sz w:val="16"/>
                <w:szCs w:val="16"/>
              </w:rPr>
              <w:t>[zł]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2A4576B7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9679BD">
              <w:rPr>
                <w:rFonts w:asciiTheme="minorHAnsi" w:hAnsiTheme="minorHAnsi" w:cstheme="minorHAnsi"/>
                <w:b/>
                <w:sz w:val="16"/>
                <w:szCs w:val="16"/>
              </w:rPr>
              <w:t>Data realizacji zadania</w:t>
            </w:r>
          </w:p>
          <w:p w14:paraId="45E81136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9679BD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[mm/rrrr]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2E93070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9679BD">
              <w:rPr>
                <w:rFonts w:asciiTheme="minorHAnsi" w:hAnsiTheme="minorHAnsi" w:cstheme="minorHAnsi"/>
                <w:b/>
                <w:sz w:val="16"/>
                <w:szCs w:val="16"/>
              </w:rPr>
              <w:t>Nazwa i adres podmiotu na rzecz, którego realizowane było zadanie</w:t>
            </w:r>
          </w:p>
        </w:tc>
      </w:tr>
      <w:tr w:rsidR="007D046F" w:rsidRPr="00ED54A1" w14:paraId="7649663F" w14:textId="77777777" w:rsidTr="007D046F">
        <w:trPr>
          <w:trHeight w:val="2869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1DA6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1874802F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7D01CCBF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</w:p>
          <w:p w14:paraId="62862C5D" w14:textId="45DE5222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</w:pPr>
            <w:r w:rsidRPr="009679BD">
              <w:rPr>
                <w:rFonts w:asciiTheme="minorHAnsi" w:hAnsiTheme="minorHAnsi" w:cstheme="minorHAnsi"/>
                <w:b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DB6D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2ECED72A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</w:p>
          <w:p w14:paraId="502135AE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C704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73E0549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00F5F3C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03F80ED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14A3F8E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79FF02B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E82E58D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1EB113A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449B8947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40CA325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A15D2B0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5DD380C" w14:textId="77777777" w:rsid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24BA6DE" w14:textId="3240AA97" w:rsidR="007D046F" w:rsidRPr="007D046F" w:rsidRDefault="007D046F" w:rsidP="007D046F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  <w:r w:rsidRPr="007D046F">
              <w:rPr>
                <w:rFonts w:asciiTheme="minorHAnsi" w:hAnsiTheme="minorHAnsi" w:cstheme="minorHAnsi"/>
                <w:bCs/>
                <w:sz w:val="16"/>
                <w:szCs w:val="16"/>
              </w:rPr>
              <w:t>Udźwig ……….</w:t>
            </w:r>
          </w:p>
          <w:p w14:paraId="251542BB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B4A1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47FF4E0B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4AA617D0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67D09A5D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5A80E028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0C46F80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0C2FEDC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041917B2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5657BBD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2EC9C0D6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101D373E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769CCE6E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BADD6B3" w14:textId="4BDCF481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7D046F">
              <w:rPr>
                <w:rFonts w:asciiTheme="minorHAnsi" w:hAnsiTheme="minorHAnsi" w:cstheme="minorHAnsi"/>
                <w:bCs/>
                <w:sz w:val="16"/>
                <w:szCs w:val="16"/>
              </w:rPr>
              <w:t>…..zł netto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C1D1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B69917D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B1EBD1B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38210F07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91D643E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5009B49D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2E4C72D6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E34B249" w14:textId="66A85E6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D250E82" w14:textId="61AA5123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01320C0E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AC678E7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7FFC237D" w14:textId="77777777" w:rsidR="007D046F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  <w:p w14:paraId="11AE5428" w14:textId="4418F969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  <w:r w:rsidRPr="009679BD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………………..</w:t>
            </w:r>
          </w:p>
          <w:p w14:paraId="67DF4537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eastAsia="en-US"/>
              </w:rPr>
            </w:pPr>
            <w:r w:rsidRPr="009679BD"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  <w:t>(mm/rrrr)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4224" w14:textId="77777777" w:rsidR="007D046F" w:rsidRPr="009679BD" w:rsidRDefault="007D046F" w:rsidP="009679BD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  <w:lang w:eastAsia="en-US"/>
              </w:rPr>
            </w:pPr>
          </w:p>
        </w:tc>
      </w:tr>
    </w:tbl>
    <w:p w14:paraId="2038F480" w14:textId="77777777" w:rsidR="009679BD" w:rsidRDefault="009679BD" w:rsidP="001B2A9E">
      <w:pPr>
        <w:jc w:val="both"/>
        <w:rPr>
          <w:rFonts w:asciiTheme="minorHAnsi" w:eastAsia="Calibri" w:hAnsiTheme="minorHAnsi" w:cs="Segoe UI"/>
          <w:b/>
          <w:sz w:val="18"/>
          <w:szCs w:val="18"/>
        </w:rPr>
      </w:pPr>
    </w:p>
    <w:p w14:paraId="0C60E25E" w14:textId="77777777" w:rsidR="0092497C" w:rsidRPr="003E0522" w:rsidRDefault="0092497C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2405E16D" w14:textId="0D6E0FA0" w:rsidR="000043DA" w:rsidRPr="00420BC2" w:rsidRDefault="00420BC2" w:rsidP="002900D8">
      <w:pPr>
        <w:ind w:left="360"/>
        <w:jc w:val="both"/>
        <w:rPr>
          <w:rFonts w:asciiTheme="minorHAnsi" w:hAnsiTheme="minorHAnsi" w:cs="Segoe UI"/>
          <w:b/>
          <w:sz w:val="18"/>
          <w:szCs w:val="18"/>
        </w:rPr>
      </w:pPr>
      <w:r w:rsidRPr="00420BC2">
        <w:rPr>
          <w:rFonts w:asciiTheme="minorHAnsi" w:hAnsiTheme="minorHAnsi" w:cs="Segoe UI"/>
          <w:b/>
          <w:sz w:val="18"/>
          <w:szCs w:val="18"/>
        </w:rPr>
        <w:t xml:space="preserve">Do wykazu załączamy dokumenty potwierdzające należyte wykonanie wskazanych w wykazie prac (np. referencje, protokoły odbioru i inne). Referencje, protokoły odbioru i inne dokumenty wystawione winny być przez odbiorcę </w:t>
      </w:r>
      <w:r w:rsidR="007D046F">
        <w:rPr>
          <w:rFonts w:asciiTheme="minorHAnsi" w:hAnsiTheme="minorHAnsi" w:cs="Segoe UI"/>
          <w:b/>
          <w:sz w:val="18"/>
          <w:szCs w:val="18"/>
        </w:rPr>
        <w:t>usługi.</w:t>
      </w:r>
    </w:p>
    <w:p w14:paraId="10A5D7D6" w14:textId="77777777" w:rsidR="000043DA" w:rsidRPr="003E0522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555D9ED" w14:textId="77777777" w:rsidR="000043DA" w:rsidRDefault="000043DA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41AF74D9" w14:textId="77777777" w:rsidR="006E0A69" w:rsidRPr="003E0522" w:rsidRDefault="006E0A69" w:rsidP="002900D8">
      <w:pPr>
        <w:ind w:left="360"/>
        <w:jc w:val="both"/>
        <w:rPr>
          <w:rFonts w:asciiTheme="minorHAnsi" w:hAnsiTheme="minorHAnsi" w:cs="Segoe UI"/>
          <w:sz w:val="18"/>
          <w:szCs w:val="18"/>
        </w:rPr>
      </w:pPr>
    </w:p>
    <w:p w14:paraId="7EE0396B" w14:textId="77777777" w:rsidR="000043DA" w:rsidRPr="003E0522" w:rsidRDefault="000043DA" w:rsidP="000043DA">
      <w:pPr>
        <w:ind w:left="4956" w:hanging="4950"/>
        <w:rPr>
          <w:rFonts w:asciiTheme="minorHAnsi" w:eastAsia="Calibri" w:hAnsiTheme="minorHAnsi" w:cs="Segoe UI"/>
          <w:i/>
          <w:sz w:val="18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>………………………..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  <w:t>……………………………………………………………………..</w:t>
      </w:r>
    </w:p>
    <w:p w14:paraId="70DABCCF" w14:textId="2ED76EF7" w:rsidR="0092497C" w:rsidRDefault="000043DA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  <w:r w:rsidRPr="003E0522">
        <w:rPr>
          <w:rFonts w:asciiTheme="minorHAnsi" w:eastAsia="Calibri" w:hAnsiTheme="minorHAnsi" w:cs="Segoe UI"/>
          <w:i/>
          <w:sz w:val="16"/>
          <w:szCs w:val="16"/>
          <w:lang w:eastAsia="en-US"/>
        </w:rPr>
        <w:t>Miejscowość, data</w:t>
      </w:r>
      <w:r w:rsidRPr="003E0522">
        <w:rPr>
          <w:rFonts w:asciiTheme="minorHAnsi" w:eastAsia="Calibri" w:hAnsiTheme="minorHAnsi" w:cs="Segoe UI"/>
          <w:i/>
          <w:sz w:val="18"/>
          <w:szCs w:val="18"/>
          <w:lang w:eastAsia="en-US"/>
        </w:rPr>
        <w:tab/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t xml:space="preserve">Kwalifikowany podpis elektroniczny </w:t>
      </w:r>
      <w:r w:rsidR="00F41C6A" w:rsidRPr="00F41C6A">
        <w:rPr>
          <w:rFonts w:ascii="Calibri" w:eastAsia="Calibri" w:hAnsi="Calibri" w:cs="Segoe UI"/>
          <w:i/>
          <w:sz w:val="16"/>
          <w:szCs w:val="18"/>
          <w:lang w:eastAsia="en-US"/>
        </w:rPr>
        <w:br/>
        <w:t>lub inny niż kwalifikowany rodzaj podpisu cyfrowego/</w:t>
      </w:r>
      <w:r w:rsidR="00F41C6A" w:rsidRPr="00F41C6A">
        <w:rPr>
          <w:rFonts w:ascii="Calibri" w:eastAsia="Calibri" w:hAnsi="Calibri" w:cs="Segoe UI"/>
          <w:b/>
          <w:i/>
          <w:sz w:val="16"/>
          <w:szCs w:val="18"/>
          <w:lang w:eastAsia="en-US"/>
        </w:rPr>
        <w:t>czytelny podpis osób uprawnionych do składania oświadczeń woli w imieniu Wykonawcy lub  pieczątka wraz z podpisem</w:t>
      </w:r>
    </w:p>
    <w:p w14:paraId="5F2830C0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AAE7072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74D69299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EC5C17E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46DE25B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24F5E52D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0B0CCF8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6BF25FBF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381DFA42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778CF0B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11E7FC3C" w14:textId="77777777" w:rsidR="0092497C" w:rsidRDefault="0092497C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09BAF5F9" w14:textId="77777777" w:rsidR="00E110C0" w:rsidRDefault="00E110C0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5E81B61B" w14:textId="77777777" w:rsidR="00E110C0" w:rsidRDefault="00E110C0" w:rsidP="00F41C6A">
      <w:pPr>
        <w:ind w:left="4956" w:hanging="4950"/>
        <w:rPr>
          <w:rFonts w:ascii="Calibri" w:eastAsia="Calibri" w:hAnsi="Calibri" w:cs="Segoe UI"/>
          <w:b/>
          <w:i/>
          <w:sz w:val="16"/>
          <w:szCs w:val="18"/>
          <w:lang w:eastAsia="en-US"/>
        </w:rPr>
      </w:pPr>
    </w:p>
    <w:p w14:paraId="4635F33E" w14:textId="77777777" w:rsidR="002534C2" w:rsidRPr="00D319FC" w:rsidRDefault="002534C2" w:rsidP="002534C2">
      <w:pPr>
        <w:ind w:left="4956" w:hanging="4950"/>
        <w:jc w:val="right"/>
        <w:rPr>
          <w:rFonts w:asciiTheme="minorHAnsi" w:hAnsiTheme="minorHAnsi" w:cstheme="minorHAnsi"/>
          <w:i/>
          <w:sz w:val="18"/>
          <w:szCs w:val="18"/>
        </w:rPr>
      </w:pPr>
    </w:p>
    <w:sectPr w:rsidR="002534C2" w:rsidRPr="00D319FC" w:rsidSect="00FF4AA0">
      <w:headerReference w:type="default" r:id="rId8"/>
      <w:footerReference w:type="even" r:id="rId9"/>
      <w:footerReference w:type="default" r:id="rId10"/>
      <w:pgSz w:w="11906" w:h="16838" w:code="9"/>
      <w:pgMar w:top="510" w:right="1247" w:bottom="1021" w:left="1276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3C79F" w14:textId="77777777" w:rsidR="002D6483" w:rsidRDefault="002D6483" w:rsidP="00566A36">
      <w:r>
        <w:separator/>
      </w:r>
    </w:p>
  </w:endnote>
  <w:endnote w:type="continuationSeparator" w:id="0">
    <w:p w14:paraId="28A5E9E8" w14:textId="77777777" w:rsidR="002D6483" w:rsidRDefault="002D6483" w:rsidP="0056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E9E67" w14:textId="77777777" w:rsidR="00C3502D" w:rsidRDefault="00C3502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5FBEFD" w14:textId="77777777" w:rsidR="00C3502D" w:rsidRDefault="00C3502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sz w:val="16"/>
        <w:szCs w:val="16"/>
      </w:rPr>
      <w:id w:val="585969331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sz w:val="16"/>
            <w:szCs w:val="16"/>
          </w:rPr>
          <w:id w:val="-929662198"/>
          <w:docPartObj>
            <w:docPartGallery w:val="Page Numbers (Top of Page)"/>
            <w:docPartUnique/>
          </w:docPartObj>
        </w:sdtPr>
        <w:sdtEndPr/>
        <w:sdtContent>
          <w:p w14:paraId="1259BEBD" w14:textId="77777777" w:rsidR="00C3502D" w:rsidRPr="00CA4B37" w:rsidRDefault="00C3502D" w:rsidP="00697D27">
            <w:pPr>
              <w:pStyle w:val="Stopka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2E08BA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13E2E7A" wp14:editId="6989D3BD">
                      <wp:simplePos x="0" y="0"/>
                      <wp:positionH relativeFrom="column">
                        <wp:posOffset>1782</wp:posOffset>
                      </wp:positionH>
                      <wp:positionV relativeFrom="paragraph">
                        <wp:posOffset>52146</wp:posOffset>
                      </wp:positionV>
                      <wp:extent cx="5943600" cy="0"/>
                      <wp:effectExtent l="0" t="0" r="19050" b="19050"/>
                      <wp:wrapNone/>
                      <wp:docPr id="2" name="Łącznik prostoliniow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436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057E256C" id="Łącznik prostoliniowy 2" o:spid="_x0000_s1026" style="position:absolute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5pt,4.1pt" to="468.1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" strokecolor="black [3213]"/>
                  </w:pict>
                </mc:Fallback>
              </mc:AlternateContent>
            </w:r>
          </w:p>
          <w:p w14:paraId="17F70279" w14:textId="77777777" w:rsidR="00C3502D" w:rsidRPr="003E3547" w:rsidRDefault="00C3502D" w:rsidP="00B558DF">
            <w:pPr>
              <w:pStyle w:val="Stopka"/>
              <w:jc w:val="both"/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</w:pPr>
            <w:r w:rsidRPr="00B558DF"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>PGE ENERGIA ODNAWIALNA SPÓŁKA AKCYJNA Z SIEDZIBĄ W WARSZAWIE, 00-876 WARSZAWA, UL. OGRODOWA 59A</w:t>
            </w:r>
            <w:r>
              <w:rPr>
                <w:rFonts w:asciiTheme="minorHAnsi" w:hAnsiTheme="minorHAnsi"/>
                <w:b/>
                <w:color w:val="808080" w:themeColor="background1" w:themeShade="80"/>
                <w:sz w:val="16"/>
                <w:szCs w:val="16"/>
              </w:rPr>
              <w:t xml:space="preserve"> </w:t>
            </w:r>
            <w:r w:rsidRPr="00B558DF">
              <w:rPr>
                <w:rFonts w:asciiTheme="minorHAnsi" w:hAnsiTheme="minorHAnsi"/>
                <w:color w:val="808080" w:themeColor="background1" w:themeShade="80"/>
                <w:sz w:val="16"/>
                <w:szCs w:val="16"/>
              </w:rPr>
              <w:t>WPISANA DO KRAJOWEGO REJESTRU SĄDOWEGO PROWADZONEGO PRZEZ SĄD REJONOWY DLA M. ST. WARSZAWY,KRS: 0000044915, NIP: 527-001-95-32, BDO: 000024744, KAPITAŁ ZAKŁADOWY: 929 218 930 ZŁ, KAPITAŁ WPŁACONY: 929 218 930 ZŁ, KONTO BANKOWE: BANK PKO BP S.A. NR 59 1020 1026 0000 1002 0248 6173, WWW.PGEEO.PL</w:t>
            </w:r>
          </w:p>
          <w:p w14:paraId="7A269D11" w14:textId="77777777" w:rsidR="00C3502D" w:rsidRPr="00925733" w:rsidRDefault="00C3502D">
            <w:pPr>
              <w:pStyle w:val="Stopka"/>
              <w:jc w:val="right"/>
              <w:rPr>
                <w:rFonts w:ascii="Century Gothic" w:hAnsi="Century Gothic"/>
                <w:sz w:val="16"/>
                <w:szCs w:val="16"/>
              </w:rPr>
            </w:pPr>
            <w:r w:rsidRPr="00347034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PAGE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  <w:r w:rsidRPr="00347034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begin"/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instrText>NUMPAGES</w:instrTex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separate"/>
            </w:r>
            <w:r w:rsidR="007A7918">
              <w:rPr>
                <w:rFonts w:asciiTheme="minorHAnsi" w:hAnsiTheme="minorHAnsi"/>
                <w:b/>
                <w:bCs/>
                <w:noProof/>
                <w:sz w:val="16"/>
                <w:szCs w:val="16"/>
              </w:rPr>
              <w:t>20</w:t>
            </w:r>
            <w:r w:rsidRPr="00347034">
              <w:rPr>
                <w:rFonts w:asciiTheme="minorHAnsi" w:hAnsi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6648F76" w14:textId="77777777" w:rsidR="00C3502D" w:rsidRPr="00925733" w:rsidRDefault="00C3502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A6672" w14:textId="77777777" w:rsidR="002D6483" w:rsidRDefault="002D6483" w:rsidP="00566A36">
      <w:r>
        <w:separator/>
      </w:r>
    </w:p>
  </w:footnote>
  <w:footnote w:type="continuationSeparator" w:id="0">
    <w:p w14:paraId="4DE5FFFD" w14:textId="77777777" w:rsidR="002D6483" w:rsidRDefault="002D6483" w:rsidP="00566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E0EE" w14:textId="77777777" w:rsidR="00C3502D" w:rsidRDefault="00C3502D" w:rsidP="00CA1526">
    <w:pPr>
      <w:tabs>
        <w:tab w:val="left" w:pos="3572"/>
      </w:tabs>
      <w:autoSpaceDE w:val="0"/>
      <w:autoSpaceDN w:val="0"/>
      <w:adjustRightInd w:val="0"/>
      <w:rPr>
        <w:rFonts w:ascii="Cambria" w:hAnsi="Cambria" w:cs="Arial"/>
        <w:b/>
        <w:bCs/>
        <w:color w:val="1F497D"/>
        <w:sz w:val="18"/>
        <w:szCs w:val="18"/>
      </w:rPr>
    </w:pPr>
    <w:r>
      <w:rPr>
        <w:rFonts w:ascii="Cambria" w:hAnsi="Cambria" w:cs="Arial"/>
        <w:b/>
        <w:bCs/>
        <w:color w:val="1F497D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multilevel"/>
    <w:tmpl w:val="00000009"/>
    <w:name w:val="WW8Num2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B"/>
    <w:multiLevelType w:val="singleLevel"/>
    <w:tmpl w:val="62C48E3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0000000E"/>
    <w:multiLevelType w:val="multilevel"/>
    <w:tmpl w:val="5142C6F6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Garamond" w:eastAsia="Times New Roman" w:hAnsi="Garamond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11"/>
    <w:multiLevelType w:val="singleLevel"/>
    <w:tmpl w:val="E8EAFAFA"/>
    <w:name w:val="WW8Num17"/>
    <w:lvl w:ilvl="0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b w:val="0"/>
      </w:rPr>
    </w:lvl>
  </w:abstractNum>
  <w:abstractNum w:abstractNumId="9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1293BE2"/>
    <w:multiLevelType w:val="hybridMultilevel"/>
    <w:tmpl w:val="F7481178"/>
    <w:lvl w:ilvl="0" w:tplc="997A5AF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680E59"/>
    <w:multiLevelType w:val="multilevel"/>
    <w:tmpl w:val="0415001D"/>
    <w:styleLink w:val="Styl5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3464648"/>
    <w:multiLevelType w:val="singleLevel"/>
    <w:tmpl w:val="E3F2581E"/>
    <w:lvl w:ilvl="0">
      <w:start w:val="1"/>
      <w:numFmt w:val="bullet"/>
      <w:pStyle w:val="Standardowyzkropk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05886FE0"/>
    <w:multiLevelType w:val="multilevel"/>
    <w:tmpl w:val="00000012"/>
    <w:styleLink w:val="Styl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7B30D8F"/>
    <w:multiLevelType w:val="hybridMultilevel"/>
    <w:tmpl w:val="A14C7B3A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5" w15:restartNumberingAfterBreak="0">
    <w:nsid w:val="085303F5"/>
    <w:multiLevelType w:val="multilevel"/>
    <w:tmpl w:val="0415001D"/>
    <w:styleLink w:val="Styl1"/>
    <w:lvl w:ilvl="0">
      <w:start w:val="1"/>
      <w:numFmt w:val="lowerLetter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08C46EDB"/>
    <w:multiLevelType w:val="multilevel"/>
    <w:tmpl w:val="6E0082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454"/>
      </w:pPr>
      <w:rPr>
        <w:rFonts w:asciiTheme="minorHAnsi" w:hAnsiTheme="minorHAnsi"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0B26719F"/>
    <w:multiLevelType w:val="hybridMultilevel"/>
    <w:tmpl w:val="E65047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6544A6"/>
    <w:multiLevelType w:val="hybridMultilevel"/>
    <w:tmpl w:val="FBE41F22"/>
    <w:lvl w:ilvl="0" w:tplc="6A64DC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18"/>
      </w:rPr>
    </w:lvl>
    <w:lvl w:ilvl="1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9" w15:restartNumberingAfterBreak="0">
    <w:nsid w:val="0BDB0748"/>
    <w:multiLevelType w:val="multilevel"/>
    <w:tmpl w:val="F4ECB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0BEB692C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0FEB66EE"/>
    <w:multiLevelType w:val="hybridMultilevel"/>
    <w:tmpl w:val="B95A37E6"/>
    <w:lvl w:ilvl="0" w:tplc="BA6A2414">
      <w:start w:val="1"/>
      <w:numFmt w:val="decimal"/>
      <w:lvlText w:val="%1)"/>
      <w:lvlJc w:val="left"/>
      <w:pPr>
        <w:ind w:left="1080" w:hanging="360"/>
      </w:pPr>
      <w:rPr>
        <w:sz w:val="16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0FE1E46"/>
    <w:multiLevelType w:val="hybridMultilevel"/>
    <w:tmpl w:val="75EA343E"/>
    <w:name w:val="WW8Num112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3" w15:restartNumberingAfterBreak="0">
    <w:nsid w:val="113F3EB4"/>
    <w:multiLevelType w:val="hybridMultilevel"/>
    <w:tmpl w:val="F9306F8E"/>
    <w:lvl w:ilvl="0" w:tplc="04150019">
      <w:start w:val="1"/>
      <w:numFmt w:val="lowerLetter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16E75EED"/>
    <w:multiLevelType w:val="hybridMultilevel"/>
    <w:tmpl w:val="D2C20340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96" w:hanging="360"/>
      </w:pPr>
    </w:lvl>
    <w:lvl w:ilvl="2" w:tplc="0415001B">
      <w:start w:val="1"/>
      <w:numFmt w:val="lowerRoman"/>
      <w:lvlText w:val="%3."/>
      <w:lvlJc w:val="right"/>
      <w:pPr>
        <w:ind w:left="2716" w:hanging="180"/>
      </w:pPr>
    </w:lvl>
    <w:lvl w:ilvl="3" w:tplc="0415000F">
      <w:start w:val="1"/>
      <w:numFmt w:val="decimal"/>
      <w:lvlText w:val="%4."/>
      <w:lvlJc w:val="left"/>
      <w:pPr>
        <w:ind w:left="3436" w:hanging="360"/>
      </w:pPr>
    </w:lvl>
    <w:lvl w:ilvl="4" w:tplc="04150019">
      <w:start w:val="1"/>
      <w:numFmt w:val="lowerLetter"/>
      <w:lvlText w:val="%5."/>
      <w:lvlJc w:val="left"/>
      <w:pPr>
        <w:ind w:left="4156" w:hanging="360"/>
      </w:pPr>
    </w:lvl>
    <w:lvl w:ilvl="5" w:tplc="0415001B">
      <w:start w:val="1"/>
      <w:numFmt w:val="lowerRoman"/>
      <w:lvlText w:val="%6."/>
      <w:lvlJc w:val="right"/>
      <w:pPr>
        <w:ind w:left="4876" w:hanging="180"/>
      </w:pPr>
    </w:lvl>
    <w:lvl w:ilvl="6" w:tplc="0415000F">
      <w:start w:val="1"/>
      <w:numFmt w:val="decimal"/>
      <w:lvlText w:val="%7."/>
      <w:lvlJc w:val="left"/>
      <w:pPr>
        <w:ind w:left="5596" w:hanging="360"/>
      </w:pPr>
    </w:lvl>
    <w:lvl w:ilvl="7" w:tplc="04150019">
      <w:start w:val="1"/>
      <w:numFmt w:val="lowerLetter"/>
      <w:lvlText w:val="%8."/>
      <w:lvlJc w:val="left"/>
      <w:pPr>
        <w:ind w:left="6316" w:hanging="360"/>
      </w:pPr>
    </w:lvl>
    <w:lvl w:ilvl="8" w:tplc="0415001B">
      <w:start w:val="1"/>
      <w:numFmt w:val="lowerRoman"/>
      <w:lvlText w:val="%9."/>
      <w:lvlJc w:val="right"/>
      <w:pPr>
        <w:ind w:left="7036" w:hanging="180"/>
      </w:pPr>
    </w:lvl>
  </w:abstractNum>
  <w:abstractNum w:abstractNumId="25" w15:restartNumberingAfterBreak="0">
    <w:nsid w:val="1929643B"/>
    <w:multiLevelType w:val="multilevel"/>
    <w:tmpl w:val="0415001D"/>
    <w:styleLink w:val="Styl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1AF55CE3"/>
    <w:multiLevelType w:val="hybridMultilevel"/>
    <w:tmpl w:val="09600F16"/>
    <w:lvl w:ilvl="0" w:tplc="0415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CC91142"/>
    <w:multiLevelType w:val="multilevel"/>
    <w:tmpl w:val="79006FCC"/>
    <w:styleLink w:val="Styl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2780D53"/>
    <w:multiLevelType w:val="multilevel"/>
    <w:tmpl w:val="0415001D"/>
    <w:styleLink w:val="Styl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25F316F3"/>
    <w:multiLevelType w:val="hybridMultilevel"/>
    <w:tmpl w:val="CED0BDE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6247A32"/>
    <w:multiLevelType w:val="hybridMultilevel"/>
    <w:tmpl w:val="41BA0C26"/>
    <w:lvl w:ilvl="0" w:tplc="21A078B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1A662C"/>
    <w:multiLevelType w:val="hybridMultilevel"/>
    <w:tmpl w:val="B0E4CD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338A7263"/>
    <w:multiLevelType w:val="hybridMultilevel"/>
    <w:tmpl w:val="41920D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341B2B6F"/>
    <w:multiLevelType w:val="hybridMultilevel"/>
    <w:tmpl w:val="F0021950"/>
    <w:lvl w:ilvl="0" w:tplc="F7C4D6A0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345E3D06"/>
    <w:multiLevelType w:val="hybridMultilevel"/>
    <w:tmpl w:val="827A1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036BF4"/>
    <w:multiLevelType w:val="hybridMultilevel"/>
    <w:tmpl w:val="ECA2CC7A"/>
    <w:lvl w:ilvl="0" w:tplc="F3361302">
      <w:start w:val="1"/>
      <w:numFmt w:val="lowerLetter"/>
      <w:lvlText w:val="%1."/>
      <w:lvlJc w:val="righ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66A4F8A"/>
    <w:multiLevelType w:val="hybridMultilevel"/>
    <w:tmpl w:val="4EA43AB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37881B2A"/>
    <w:multiLevelType w:val="hybridMultilevel"/>
    <w:tmpl w:val="800E0D20"/>
    <w:lvl w:ilvl="0" w:tplc="665EB98A">
      <w:start w:val="1"/>
      <w:numFmt w:val="bullet"/>
      <w:lvlText w:val="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8" w15:restartNumberingAfterBreak="0">
    <w:nsid w:val="398318E2"/>
    <w:multiLevelType w:val="multilevel"/>
    <w:tmpl w:val="96106D9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Calibri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Calibri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Calibri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Calibri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Calibri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Calibri" w:hint="default"/>
        <w:i w:val="0"/>
      </w:rPr>
    </w:lvl>
  </w:abstractNum>
  <w:abstractNum w:abstractNumId="39" w15:restartNumberingAfterBreak="0">
    <w:nsid w:val="3CF243FC"/>
    <w:multiLevelType w:val="hybridMultilevel"/>
    <w:tmpl w:val="EF02E49A"/>
    <w:lvl w:ilvl="0" w:tplc="82F8DF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846CB1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7F28820">
      <w:start w:val="1"/>
      <w:numFmt w:val="decimal"/>
      <w:lvlText w:val="%4."/>
      <w:lvlJc w:val="left"/>
      <w:pPr>
        <w:ind w:left="2880" w:hanging="360"/>
      </w:pPr>
      <w:rPr>
        <w:rFonts w:asciiTheme="minorHAnsi" w:eastAsia="Calibri" w:hAnsiTheme="minorHAnsi" w:cstheme="minorHAnsi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B17055"/>
    <w:multiLevelType w:val="hybridMultilevel"/>
    <w:tmpl w:val="54C0CAC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0416E"/>
    <w:multiLevelType w:val="multilevel"/>
    <w:tmpl w:val="25241E36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64"/>
        </w:tabs>
        <w:ind w:left="964" w:hanging="340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61"/>
        </w:tabs>
        <w:ind w:left="1361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2" w15:restartNumberingAfterBreak="0">
    <w:nsid w:val="40122590"/>
    <w:multiLevelType w:val="hybridMultilevel"/>
    <w:tmpl w:val="8F5658BA"/>
    <w:lvl w:ilvl="0" w:tplc="7354E628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28F2664"/>
    <w:multiLevelType w:val="hybridMultilevel"/>
    <w:tmpl w:val="E79E2A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31B26AB"/>
    <w:multiLevelType w:val="hybridMultilevel"/>
    <w:tmpl w:val="723C0956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9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3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85D6623"/>
    <w:multiLevelType w:val="multilevel"/>
    <w:tmpl w:val="0415001D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48A07692"/>
    <w:multiLevelType w:val="multilevel"/>
    <w:tmpl w:val="21785388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4B036FAE"/>
    <w:multiLevelType w:val="hybridMultilevel"/>
    <w:tmpl w:val="CED0BDE8"/>
    <w:lvl w:ilvl="0" w:tplc="0A02307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 w:val="0"/>
        <w:i w:val="0"/>
        <w:color w:val="auto"/>
        <w:sz w:val="18"/>
      </w:rPr>
    </w:lvl>
    <w:lvl w:ilvl="1" w:tplc="CCE4BBC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DFC7F65"/>
    <w:multiLevelType w:val="hybridMultilevel"/>
    <w:tmpl w:val="489CF8E8"/>
    <w:name w:val="WW8Num112"/>
    <w:lvl w:ilvl="0" w:tplc="AE30D2C6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4EA43B47"/>
    <w:multiLevelType w:val="hybridMultilevel"/>
    <w:tmpl w:val="9BD26D72"/>
    <w:lvl w:ilvl="0" w:tplc="149C215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508D056C"/>
    <w:multiLevelType w:val="hybridMultilevel"/>
    <w:tmpl w:val="57CA6758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4B31A5B"/>
    <w:multiLevelType w:val="multilevel"/>
    <w:tmpl w:val="F51CC0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2" w15:restartNumberingAfterBreak="0">
    <w:nsid w:val="5DFA0FF0"/>
    <w:multiLevelType w:val="hybridMultilevel"/>
    <w:tmpl w:val="621AED96"/>
    <w:lvl w:ilvl="0" w:tplc="E5E65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DB553C"/>
    <w:multiLevelType w:val="hybridMultilevel"/>
    <w:tmpl w:val="F7FE5C0A"/>
    <w:lvl w:ilvl="0" w:tplc="FCA62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CF8831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4A0F2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9F65BED"/>
    <w:multiLevelType w:val="hybridMultilevel"/>
    <w:tmpl w:val="A5D200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2C7170A"/>
    <w:multiLevelType w:val="hybridMultilevel"/>
    <w:tmpl w:val="37087D6E"/>
    <w:lvl w:ilvl="0" w:tplc="0415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6" w15:restartNumberingAfterBreak="0">
    <w:nsid w:val="73EB45CF"/>
    <w:multiLevelType w:val="hybridMultilevel"/>
    <w:tmpl w:val="6D9EC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B08FFA0">
      <w:numFmt w:val="bullet"/>
      <w:lvlText w:val=""/>
      <w:lvlJc w:val="left"/>
      <w:pPr>
        <w:ind w:left="1440" w:hanging="360"/>
      </w:pPr>
      <w:rPr>
        <w:rFonts w:ascii="Symbol" w:eastAsia="Times New Roman" w:hAnsi="Symbol" w:cs="Segoe UI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4344AE7"/>
    <w:multiLevelType w:val="hybridMultilevel"/>
    <w:tmpl w:val="901AAAAE"/>
    <w:lvl w:ilvl="0" w:tplc="49465B1E">
      <w:start w:val="1"/>
      <w:numFmt w:val="decimal"/>
      <w:lvlText w:val="%1."/>
      <w:lvlJc w:val="left"/>
      <w:pPr>
        <w:ind w:left="1440" w:hanging="360"/>
      </w:pPr>
      <w:rPr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4E079E7"/>
    <w:multiLevelType w:val="hybridMultilevel"/>
    <w:tmpl w:val="CE36ADB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9C97612"/>
    <w:multiLevelType w:val="hybridMultilevel"/>
    <w:tmpl w:val="C9C2BA9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0" w15:restartNumberingAfterBreak="0">
    <w:nsid w:val="7A0446BF"/>
    <w:multiLevelType w:val="hybridMultilevel"/>
    <w:tmpl w:val="00DA0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A682AB4"/>
    <w:multiLevelType w:val="hybridMultilevel"/>
    <w:tmpl w:val="9662BA4C"/>
    <w:lvl w:ilvl="0" w:tplc="67F211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AF84512"/>
    <w:multiLevelType w:val="hybridMultilevel"/>
    <w:tmpl w:val="1F0EE578"/>
    <w:lvl w:ilvl="0" w:tplc="E7ECD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D991CD4"/>
    <w:multiLevelType w:val="hybridMultilevel"/>
    <w:tmpl w:val="1AEA0D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71C24DA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37C0A6C">
      <w:start w:val="1"/>
      <w:numFmt w:val="decimal"/>
      <w:lvlText w:val="%4."/>
      <w:lvlJc w:val="left"/>
      <w:pPr>
        <w:ind w:left="360" w:hanging="360"/>
      </w:pPr>
      <w:rPr>
        <w:b w:val="0"/>
        <w:bCs/>
        <w:strike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E2240A6"/>
    <w:multiLevelType w:val="multilevel"/>
    <w:tmpl w:val="62C0DBCC"/>
    <w:lvl w:ilvl="0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Segoe UI"/>
        <w:b w:val="0"/>
        <w:bCs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num w:numId="1" w16cid:durableId="1477338723">
    <w:abstractNumId w:val="12"/>
  </w:num>
  <w:num w:numId="2" w16cid:durableId="278221693">
    <w:abstractNumId w:val="15"/>
  </w:num>
  <w:num w:numId="3" w16cid:durableId="187179757">
    <w:abstractNumId w:val="45"/>
  </w:num>
  <w:num w:numId="4" w16cid:durableId="651371327">
    <w:abstractNumId w:val="13"/>
  </w:num>
  <w:num w:numId="5" w16cid:durableId="1281258207">
    <w:abstractNumId w:val="25"/>
  </w:num>
  <w:num w:numId="6" w16cid:durableId="1277328490">
    <w:abstractNumId w:val="11"/>
  </w:num>
  <w:num w:numId="7" w16cid:durableId="1968124746">
    <w:abstractNumId w:val="27"/>
  </w:num>
  <w:num w:numId="8" w16cid:durableId="278073511">
    <w:abstractNumId w:val="28"/>
  </w:num>
  <w:num w:numId="9" w16cid:durableId="747577163">
    <w:abstractNumId w:val="41"/>
  </w:num>
  <w:num w:numId="10" w16cid:durableId="1002003400">
    <w:abstractNumId w:val="61"/>
  </w:num>
  <w:num w:numId="11" w16cid:durableId="2106919439">
    <w:abstractNumId w:val="62"/>
  </w:num>
  <w:num w:numId="12" w16cid:durableId="780146346">
    <w:abstractNumId w:val="10"/>
  </w:num>
  <w:num w:numId="13" w16cid:durableId="1955404637">
    <w:abstractNumId w:val="30"/>
  </w:num>
  <w:num w:numId="14" w16cid:durableId="1806191918">
    <w:abstractNumId w:val="46"/>
  </w:num>
  <w:num w:numId="15" w16cid:durableId="1683623989">
    <w:abstractNumId w:val="33"/>
  </w:num>
  <w:num w:numId="16" w16cid:durableId="1964770615">
    <w:abstractNumId w:val="39"/>
  </w:num>
  <w:num w:numId="17" w16cid:durableId="45698921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948700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71546407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651473396">
    <w:abstractNumId w:val="56"/>
  </w:num>
  <w:num w:numId="21" w16cid:durableId="327558864">
    <w:abstractNumId w:val="43"/>
  </w:num>
  <w:num w:numId="22" w16cid:durableId="4156625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52986761">
    <w:abstractNumId w:val="47"/>
  </w:num>
  <w:num w:numId="24" w16cid:durableId="161883070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0734550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204959710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23844068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62643574">
    <w:abstractNumId w:val="16"/>
  </w:num>
  <w:num w:numId="29" w16cid:durableId="243880809">
    <w:abstractNumId w:val="37"/>
  </w:num>
  <w:num w:numId="30" w16cid:durableId="737728">
    <w:abstractNumId w:val="54"/>
  </w:num>
  <w:num w:numId="31" w16cid:durableId="1261136531">
    <w:abstractNumId w:val="36"/>
  </w:num>
  <w:num w:numId="32" w16cid:durableId="809326757">
    <w:abstractNumId w:val="21"/>
  </w:num>
  <w:num w:numId="33" w16cid:durableId="1050498457">
    <w:abstractNumId w:val="19"/>
  </w:num>
  <w:num w:numId="34" w16cid:durableId="61625859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58434449">
    <w:abstractNumId w:val="50"/>
  </w:num>
  <w:num w:numId="36" w16cid:durableId="492792194">
    <w:abstractNumId w:val="23"/>
  </w:num>
  <w:num w:numId="37" w16cid:durableId="1263608425">
    <w:abstractNumId w:val="42"/>
  </w:num>
  <w:num w:numId="38" w16cid:durableId="1855656363">
    <w:abstractNumId w:val="57"/>
  </w:num>
  <w:num w:numId="39" w16cid:durableId="626278269">
    <w:abstractNumId w:val="55"/>
  </w:num>
  <w:num w:numId="40" w16cid:durableId="807017037">
    <w:abstractNumId w:val="14"/>
  </w:num>
  <w:num w:numId="41" w16cid:durableId="1850488165">
    <w:abstractNumId w:val="58"/>
  </w:num>
  <w:num w:numId="42" w16cid:durableId="1816336490">
    <w:abstractNumId w:val="60"/>
  </w:num>
  <w:num w:numId="43" w16cid:durableId="91436372">
    <w:abstractNumId w:val="63"/>
  </w:num>
  <w:num w:numId="44" w16cid:durableId="90125840">
    <w:abstractNumId w:val="17"/>
  </w:num>
  <w:num w:numId="45" w16cid:durableId="1041629666">
    <w:abstractNumId w:val="32"/>
  </w:num>
  <w:num w:numId="46" w16cid:durableId="232473711">
    <w:abstractNumId w:val="52"/>
  </w:num>
  <w:num w:numId="47" w16cid:durableId="597326360">
    <w:abstractNumId w:val="35"/>
  </w:num>
  <w:num w:numId="48" w16cid:durableId="1052995351">
    <w:abstractNumId w:val="40"/>
  </w:num>
  <w:num w:numId="49" w16cid:durableId="604077929">
    <w:abstractNumId w:val="34"/>
  </w:num>
  <w:num w:numId="50" w16cid:durableId="1494445397">
    <w:abstractNumId w:val="64"/>
  </w:num>
  <w:num w:numId="51" w16cid:durableId="990019451">
    <w:abstractNumId w:val="44"/>
  </w:num>
  <w:num w:numId="52" w16cid:durableId="1903908344">
    <w:abstractNumId w:val="22"/>
  </w:num>
  <w:num w:numId="53" w16cid:durableId="550504487">
    <w:abstractNumId w:val="29"/>
  </w:num>
  <w:num w:numId="54" w16cid:durableId="1483155294">
    <w:abstractNumId w:val="31"/>
  </w:num>
  <w:num w:numId="55" w16cid:durableId="124352281">
    <w:abstractNumId w:val="53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A36"/>
    <w:rsid w:val="00001672"/>
    <w:rsid w:val="000018D3"/>
    <w:rsid w:val="00001ECD"/>
    <w:rsid w:val="000022B5"/>
    <w:rsid w:val="00002783"/>
    <w:rsid w:val="00003251"/>
    <w:rsid w:val="00003573"/>
    <w:rsid w:val="00003C32"/>
    <w:rsid w:val="00003C93"/>
    <w:rsid w:val="000043DA"/>
    <w:rsid w:val="00004B12"/>
    <w:rsid w:val="00004E58"/>
    <w:rsid w:val="000063E2"/>
    <w:rsid w:val="00007243"/>
    <w:rsid w:val="00010239"/>
    <w:rsid w:val="00010821"/>
    <w:rsid w:val="00010971"/>
    <w:rsid w:val="000109CC"/>
    <w:rsid w:val="0001198A"/>
    <w:rsid w:val="00012670"/>
    <w:rsid w:val="000128A5"/>
    <w:rsid w:val="00012F5F"/>
    <w:rsid w:val="000135A2"/>
    <w:rsid w:val="00013AD1"/>
    <w:rsid w:val="00013B93"/>
    <w:rsid w:val="00013C87"/>
    <w:rsid w:val="00013EB9"/>
    <w:rsid w:val="0001428F"/>
    <w:rsid w:val="00014EAF"/>
    <w:rsid w:val="00016585"/>
    <w:rsid w:val="0002072D"/>
    <w:rsid w:val="000220D8"/>
    <w:rsid w:val="00022250"/>
    <w:rsid w:val="000226F6"/>
    <w:rsid w:val="0002368D"/>
    <w:rsid w:val="000237EC"/>
    <w:rsid w:val="000244B4"/>
    <w:rsid w:val="00024F24"/>
    <w:rsid w:val="0002687B"/>
    <w:rsid w:val="00027833"/>
    <w:rsid w:val="00027E2A"/>
    <w:rsid w:val="0003165E"/>
    <w:rsid w:val="0003228C"/>
    <w:rsid w:val="00032BA7"/>
    <w:rsid w:val="00032CAC"/>
    <w:rsid w:val="00032E97"/>
    <w:rsid w:val="000337C0"/>
    <w:rsid w:val="0003403D"/>
    <w:rsid w:val="00034CB9"/>
    <w:rsid w:val="00034EB1"/>
    <w:rsid w:val="000370AA"/>
    <w:rsid w:val="000373DF"/>
    <w:rsid w:val="00040327"/>
    <w:rsid w:val="000404F7"/>
    <w:rsid w:val="00040573"/>
    <w:rsid w:val="00040DC9"/>
    <w:rsid w:val="00041661"/>
    <w:rsid w:val="00043482"/>
    <w:rsid w:val="000436B9"/>
    <w:rsid w:val="00043891"/>
    <w:rsid w:val="00043E94"/>
    <w:rsid w:val="000444B2"/>
    <w:rsid w:val="000459A3"/>
    <w:rsid w:val="000459B0"/>
    <w:rsid w:val="00045B34"/>
    <w:rsid w:val="00045F0B"/>
    <w:rsid w:val="00046192"/>
    <w:rsid w:val="000465BF"/>
    <w:rsid w:val="00046A9E"/>
    <w:rsid w:val="000476A5"/>
    <w:rsid w:val="000500C3"/>
    <w:rsid w:val="00050BD9"/>
    <w:rsid w:val="000513D5"/>
    <w:rsid w:val="00052782"/>
    <w:rsid w:val="00052A44"/>
    <w:rsid w:val="0005387F"/>
    <w:rsid w:val="00053F3A"/>
    <w:rsid w:val="00053FBA"/>
    <w:rsid w:val="0005469C"/>
    <w:rsid w:val="0005544C"/>
    <w:rsid w:val="00055BAA"/>
    <w:rsid w:val="00055F32"/>
    <w:rsid w:val="0005609D"/>
    <w:rsid w:val="00056C90"/>
    <w:rsid w:val="0005750B"/>
    <w:rsid w:val="0005763C"/>
    <w:rsid w:val="00057A72"/>
    <w:rsid w:val="0006052B"/>
    <w:rsid w:val="0006165A"/>
    <w:rsid w:val="00061E61"/>
    <w:rsid w:val="000625B1"/>
    <w:rsid w:val="00062DCD"/>
    <w:rsid w:val="000633ED"/>
    <w:rsid w:val="000634C9"/>
    <w:rsid w:val="00063661"/>
    <w:rsid w:val="00063922"/>
    <w:rsid w:val="0006454A"/>
    <w:rsid w:val="00065358"/>
    <w:rsid w:val="00066299"/>
    <w:rsid w:val="00066D28"/>
    <w:rsid w:val="00066F99"/>
    <w:rsid w:val="00067139"/>
    <w:rsid w:val="00067A93"/>
    <w:rsid w:val="00067B8D"/>
    <w:rsid w:val="00067BEC"/>
    <w:rsid w:val="00070749"/>
    <w:rsid w:val="00070825"/>
    <w:rsid w:val="00070DC9"/>
    <w:rsid w:val="00071C02"/>
    <w:rsid w:val="00071DEF"/>
    <w:rsid w:val="00072146"/>
    <w:rsid w:val="0007262E"/>
    <w:rsid w:val="00072F42"/>
    <w:rsid w:val="00073E2A"/>
    <w:rsid w:val="00074712"/>
    <w:rsid w:val="00074E2C"/>
    <w:rsid w:val="00075531"/>
    <w:rsid w:val="000756BF"/>
    <w:rsid w:val="000763AE"/>
    <w:rsid w:val="000769D1"/>
    <w:rsid w:val="00076EF5"/>
    <w:rsid w:val="0007707F"/>
    <w:rsid w:val="000774D2"/>
    <w:rsid w:val="00077CC2"/>
    <w:rsid w:val="00077DC8"/>
    <w:rsid w:val="000803D7"/>
    <w:rsid w:val="0008070E"/>
    <w:rsid w:val="000808BF"/>
    <w:rsid w:val="00082226"/>
    <w:rsid w:val="000824A5"/>
    <w:rsid w:val="00083362"/>
    <w:rsid w:val="00083652"/>
    <w:rsid w:val="00084473"/>
    <w:rsid w:val="00085119"/>
    <w:rsid w:val="000853C7"/>
    <w:rsid w:val="0008581D"/>
    <w:rsid w:val="00085AB8"/>
    <w:rsid w:val="00086569"/>
    <w:rsid w:val="00086795"/>
    <w:rsid w:val="00086820"/>
    <w:rsid w:val="00086B67"/>
    <w:rsid w:val="00086B87"/>
    <w:rsid w:val="00086C91"/>
    <w:rsid w:val="00086D9F"/>
    <w:rsid w:val="0008772C"/>
    <w:rsid w:val="00087A17"/>
    <w:rsid w:val="00087A8C"/>
    <w:rsid w:val="00087F18"/>
    <w:rsid w:val="000900C9"/>
    <w:rsid w:val="000919FD"/>
    <w:rsid w:val="00091CDF"/>
    <w:rsid w:val="00091F05"/>
    <w:rsid w:val="00092635"/>
    <w:rsid w:val="00092696"/>
    <w:rsid w:val="00092925"/>
    <w:rsid w:val="00092E45"/>
    <w:rsid w:val="00093382"/>
    <w:rsid w:val="00093F79"/>
    <w:rsid w:val="00094344"/>
    <w:rsid w:val="000951E9"/>
    <w:rsid w:val="0009600A"/>
    <w:rsid w:val="00096757"/>
    <w:rsid w:val="00096B82"/>
    <w:rsid w:val="0009703C"/>
    <w:rsid w:val="0009762C"/>
    <w:rsid w:val="000A0028"/>
    <w:rsid w:val="000A01C6"/>
    <w:rsid w:val="000A020F"/>
    <w:rsid w:val="000A0958"/>
    <w:rsid w:val="000A0C3B"/>
    <w:rsid w:val="000A1069"/>
    <w:rsid w:val="000A11A2"/>
    <w:rsid w:val="000A1A02"/>
    <w:rsid w:val="000A21CD"/>
    <w:rsid w:val="000A238D"/>
    <w:rsid w:val="000A294E"/>
    <w:rsid w:val="000A3D34"/>
    <w:rsid w:val="000A3E79"/>
    <w:rsid w:val="000A533B"/>
    <w:rsid w:val="000A5B18"/>
    <w:rsid w:val="000A6F8A"/>
    <w:rsid w:val="000A7D95"/>
    <w:rsid w:val="000B137B"/>
    <w:rsid w:val="000B1ACE"/>
    <w:rsid w:val="000B2624"/>
    <w:rsid w:val="000B2659"/>
    <w:rsid w:val="000B2C02"/>
    <w:rsid w:val="000B2F86"/>
    <w:rsid w:val="000B2FFF"/>
    <w:rsid w:val="000B350D"/>
    <w:rsid w:val="000B3658"/>
    <w:rsid w:val="000B38A8"/>
    <w:rsid w:val="000B3AA3"/>
    <w:rsid w:val="000B4B33"/>
    <w:rsid w:val="000B5367"/>
    <w:rsid w:val="000B549A"/>
    <w:rsid w:val="000B55F4"/>
    <w:rsid w:val="000B5E6F"/>
    <w:rsid w:val="000B6BFB"/>
    <w:rsid w:val="000B6FB0"/>
    <w:rsid w:val="000B7407"/>
    <w:rsid w:val="000C08BE"/>
    <w:rsid w:val="000C1D23"/>
    <w:rsid w:val="000C20F4"/>
    <w:rsid w:val="000C23C6"/>
    <w:rsid w:val="000C3ADC"/>
    <w:rsid w:val="000C3BF5"/>
    <w:rsid w:val="000C5AF0"/>
    <w:rsid w:val="000C5CFA"/>
    <w:rsid w:val="000C691A"/>
    <w:rsid w:val="000C6A4E"/>
    <w:rsid w:val="000C6CDC"/>
    <w:rsid w:val="000C6FFB"/>
    <w:rsid w:val="000C7560"/>
    <w:rsid w:val="000C7A5D"/>
    <w:rsid w:val="000C7BA6"/>
    <w:rsid w:val="000D0F19"/>
    <w:rsid w:val="000D1027"/>
    <w:rsid w:val="000D14CA"/>
    <w:rsid w:val="000D1D0B"/>
    <w:rsid w:val="000D230D"/>
    <w:rsid w:val="000D32CB"/>
    <w:rsid w:val="000D3992"/>
    <w:rsid w:val="000D3B71"/>
    <w:rsid w:val="000D3D39"/>
    <w:rsid w:val="000D4823"/>
    <w:rsid w:val="000D57D6"/>
    <w:rsid w:val="000D6C87"/>
    <w:rsid w:val="000D6EC6"/>
    <w:rsid w:val="000D70DF"/>
    <w:rsid w:val="000D7198"/>
    <w:rsid w:val="000D71C4"/>
    <w:rsid w:val="000E0528"/>
    <w:rsid w:val="000E0722"/>
    <w:rsid w:val="000E09F5"/>
    <w:rsid w:val="000E0C50"/>
    <w:rsid w:val="000E0EF4"/>
    <w:rsid w:val="000E12CD"/>
    <w:rsid w:val="000E15DF"/>
    <w:rsid w:val="000E224D"/>
    <w:rsid w:val="000E246D"/>
    <w:rsid w:val="000E2B5E"/>
    <w:rsid w:val="000E2FB8"/>
    <w:rsid w:val="000E3EB3"/>
    <w:rsid w:val="000E3F51"/>
    <w:rsid w:val="000E47B5"/>
    <w:rsid w:val="000E50E1"/>
    <w:rsid w:val="000E521C"/>
    <w:rsid w:val="000E5A1A"/>
    <w:rsid w:val="000E5B6D"/>
    <w:rsid w:val="000E5BAA"/>
    <w:rsid w:val="000E6164"/>
    <w:rsid w:val="000E634E"/>
    <w:rsid w:val="000E6851"/>
    <w:rsid w:val="000E6CE6"/>
    <w:rsid w:val="000E6F67"/>
    <w:rsid w:val="000E7727"/>
    <w:rsid w:val="000E791B"/>
    <w:rsid w:val="000E7946"/>
    <w:rsid w:val="000E7B44"/>
    <w:rsid w:val="000F004B"/>
    <w:rsid w:val="000F072C"/>
    <w:rsid w:val="000F0800"/>
    <w:rsid w:val="000F1C66"/>
    <w:rsid w:val="000F1FB5"/>
    <w:rsid w:val="000F26D4"/>
    <w:rsid w:val="000F2B28"/>
    <w:rsid w:val="000F2BB5"/>
    <w:rsid w:val="000F3A4F"/>
    <w:rsid w:val="000F3BA1"/>
    <w:rsid w:val="000F3CAE"/>
    <w:rsid w:val="000F4ADD"/>
    <w:rsid w:val="000F54E7"/>
    <w:rsid w:val="000F5516"/>
    <w:rsid w:val="000F68C8"/>
    <w:rsid w:val="000F6A7C"/>
    <w:rsid w:val="000F73B3"/>
    <w:rsid w:val="000F7CF3"/>
    <w:rsid w:val="00100B6F"/>
    <w:rsid w:val="00100D6F"/>
    <w:rsid w:val="0010179E"/>
    <w:rsid w:val="001019FE"/>
    <w:rsid w:val="00101F44"/>
    <w:rsid w:val="00102535"/>
    <w:rsid w:val="00102E89"/>
    <w:rsid w:val="00102FFA"/>
    <w:rsid w:val="001038AE"/>
    <w:rsid w:val="00103963"/>
    <w:rsid w:val="001039D2"/>
    <w:rsid w:val="00104AB3"/>
    <w:rsid w:val="001052F2"/>
    <w:rsid w:val="001058C0"/>
    <w:rsid w:val="00106196"/>
    <w:rsid w:val="0010685E"/>
    <w:rsid w:val="0010767E"/>
    <w:rsid w:val="00107956"/>
    <w:rsid w:val="001108B9"/>
    <w:rsid w:val="00110EED"/>
    <w:rsid w:val="00111699"/>
    <w:rsid w:val="00112397"/>
    <w:rsid w:val="001131CE"/>
    <w:rsid w:val="00113219"/>
    <w:rsid w:val="0011342E"/>
    <w:rsid w:val="00114068"/>
    <w:rsid w:val="00115B9D"/>
    <w:rsid w:val="00115EBE"/>
    <w:rsid w:val="00117029"/>
    <w:rsid w:val="001179D3"/>
    <w:rsid w:val="00117E13"/>
    <w:rsid w:val="00120BE6"/>
    <w:rsid w:val="00120CB9"/>
    <w:rsid w:val="00120EAE"/>
    <w:rsid w:val="00121BDB"/>
    <w:rsid w:val="001239CF"/>
    <w:rsid w:val="00123E44"/>
    <w:rsid w:val="00124722"/>
    <w:rsid w:val="00125983"/>
    <w:rsid w:val="001261DD"/>
    <w:rsid w:val="001263DD"/>
    <w:rsid w:val="00126690"/>
    <w:rsid w:val="00127789"/>
    <w:rsid w:val="001302F0"/>
    <w:rsid w:val="001312B2"/>
    <w:rsid w:val="00131F30"/>
    <w:rsid w:val="0013242B"/>
    <w:rsid w:val="00132B28"/>
    <w:rsid w:val="00133334"/>
    <w:rsid w:val="001335F7"/>
    <w:rsid w:val="0013414B"/>
    <w:rsid w:val="0013493F"/>
    <w:rsid w:val="00135A0F"/>
    <w:rsid w:val="00135EE6"/>
    <w:rsid w:val="001366B4"/>
    <w:rsid w:val="00136FF0"/>
    <w:rsid w:val="0013702B"/>
    <w:rsid w:val="00137C9F"/>
    <w:rsid w:val="0014040F"/>
    <w:rsid w:val="00141C9F"/>
    <w:rsid w:val="00142419"/>
    <w:rsid w:val="00143239"/>
    <w:rsid w:val="0014366C"/>
    <w:rsid w:val="0014474E"/>
    <w:rsid w:val="001458C2"/>
    <w:rsid w:val="00145FBA"/>
    <w:rsid w:val="00146834"/>
    <w:rsid w:val="00146F8F"/>
    <w:rsid w:val="001470A0"/>
    <w:rsid w:val="00147F4B"/>
    <w:rsid w:val="00150FA6"/>
    <w:rsid w:val="001513BB"/>
    <w:rsid w:val="00151AA8"/>
    <w:rsid w:val="00151DA7"/>
    <w:rsid w:val="00151DE4"/>
    <w:rsid w:val="00152142"/>
    <w:rsid w:val="00152327"/>
    <w:rsid w:val="001527A2"/>
    <w:rsid w:val="00153044"/>
    <w:rsid w:val="00154898"/>
    <w:rsid w:val="00154C06"/>
    <w:rsid w:val="00154ED1"/>
    <w:rsid w:val="001553F4"/>
    <w:rsid w:val="0015566D"/>
    <w:rsid w:val="00155858"/>
    <w:rsid w:val="00155B6E"/>
    <w:rsid w:val="00156386"/>
    <w:rsid w:val="00156604"/>
    <w:rsid w:val="00157CB5"/>
    <w:rsid w:val="001603DA"/>
    <w:rsid w:val="0016052A"/>
    <w:rsid w:val="0016145C"/>
    <w:rsid w:val="00163056"/>
    <w:rsid w:val="001637F1"/>
    <w:rsid w:val="00165175"/>
    <w:rsid w:val="00165860"/>
    <w:rsid w:val="00165DD5"/>
    <w:rsid w:val="0016661D"/>
    <w:rsid w:val="0016673F"/>
    <w:rsid w:val="00167AC6"/>
    <w:rsid w:val="0017013E"/>
    <w:rsid w:val="00170283"/>
    <w:rsid w:val="00170AF9"/>
    <w:rsid w:val="00171183"/>
    <w:rsid w:val="0017181A"/>
    <w:rsid w:val="00171BEF"/>
    <w:rsid w:val="00171C2F"/>
    <w:rsid w:val="00172051"/>
    <w:rsid w:val="00172901"/>
    <w:rsid w:val="00172E56"/>
    <w:rsid w:val="001739E6"/>
    <w:rsid w:val="00174267"/>
    <w:rsid w:val="00176ED6"/>
    <w:rsid w:val="00177FE3"/>
    <w:rsid w:val="001805A7"/>
    <w:rsid w:val="00182022"/>
    <w:rsid w:val="001822BA"/>
    <w:rsid w:val="00182338"/>
    <w:rsid w:val="00182D0C"/>
    <w:rsid w:val="00182E15"/>
    <w:rsid w:val="001833F7"/>
    <w:rsid w:val="0018367D"/>
    <w:rsid w:val="00183A9B"/>
    <w:rsid w:val="00183CA8"/>
    <w:rsid w:val="00184017"/>
    <w:rsid w:val="001840AE"/>
    <w:rsid w:val="001841AB"/>
    <w:rsid w:val="001845E7"/>
    <w:rsid w:val="00184C9F"/>
    <w:rsid w:val="00185E46"/>
    <w:rsid w:val="0018600C"/>
    <w:rsid w:val="00186053"/>
    <w:rsid w:val="00186054"/>
    <w:rsid w:val="001863D4"/>
    <w:rsid w:val="00186D77"/>
    <w:rsid w:val="001870D9"/>
    <w:rsid w:val="001871C0"/>
    <w:rsid w:val="00187693"/>
    <w:rsid w:val="001878CD"/>
    <w:rsid w:val="0019038E"/>
    <w:rsid w:val="00190A12"/>
    <w:rsid w:val="00190E14"/>
    <w:rsid w:val="00190EEF"/>
    <w:rsid w:val="00191987"/>
    <w:rsid w:val="00192A9E"/>
    <w:rsid w:val="001937EF"/>
    <w:rsid w:val="0019393A"/>
    <w:rsid w:val="00193E2F"/>
    <w:rsid w:val="00193FF5"/>
    <w:rsid w:val="00194C05"/>
    <w:rsid w:val="00194FCD"/>
    <w:rsid w:val="001950FF"/>
    <w:rsid w:val="00195EC3"/>
    <w:rsid w:val="00196009"/>
    <w:rsid w:val="00196F76"/>
    <w:rsid w:val="001970D9"/>
    <w:rsid w:val="001979E2"/>
    <w:rsid w:val="00197BF6"/>
    <w:rsid w:val="001A0D98"/>
    <w:rsid w:val="001A0E69"/>
    <w:rsid w:val="001A1043"/>
    <w:rsid w:val="001A15F4"/>
    <w:rsid w:val="001A1C1D"/>
    <w:rsid w:val="001A2146"/>
    <w:rsid w:val="001A365B"/>
    <w:rsid w:val="001A365D"/>
    <w:rsid w:val="001A3F1E"/>
    <w:rsid w:val="001A41A5"/>
    <w:rsid w:val="001A46B6"/>
    <w:rsid w:val="001A4F41"/>
    <w:rsid w:val="001A5170"/>
    <w:rsid w:val="001A57F0"/>
    <w:rsid w:val="001A5B36"/>
    <w:rsid w:val="001A639A"/>
    <w:rsid w:val="001A64A3"/>
    <w:rsid w:val="001A6C83"/>
    <w:rsid w:val="001B01C9"/>
    <w:rsid w:val="001B077A"/>
    <w:rsid w:val="001B0C11"/>
    <w:rsid w:val="001B0C20"/>
    <w:rsid w:val="001B1590"/>
    <w:rsid w:val="001B1EB5"/>
    <w:rsid w:val="001B203C"/>
    <w:rsid w:val="001B22BA"/>
    <w:rsid w:val="001B2402"/>
    <w:rsid w:val="001B2A9E"/>
    <w:rsid w:val="001B376A"/>
    <w:rsid w:val="001B37F2"/>
    <w:rsid w:val="001B3D20"/>
    <w:rsid w:val="001B44F3"/>
    <w:rsid w:val="001B4551"/>
    <w:rsid w:val="001B59EB"/>
    <w:rsid w:val="001B5AC7"/>
    <w:rsid w:val="001B5B40"/>
    <w:rsid w:val="001B5ECA"/>
    <w:rsid w:val="001B62F4"/>
    <w:rsid w:val="001B6CAC"/>
    <w:rsid w:val="001B6E86"/>
    <w:rsid w:val="001B750D"/>
    <w:rsid w:val="001B75D2"/>
    <w:rsid w:val="001B7A32"/>
    <w:rsid w:val="001C00C1"/>
    <w:rsid w:val="001C07A9"/>
    <w:rsid w:val="001C0B37"/>
    <w:rsid w:val="001C0BC7"/>
    <w:rsid w:val="001C0E4D"/>
    <w:rsid w:val="001C10A1"/>
    <w:rsid w:val="001C10A2"/>
    <w:rsid w:val="001C10BD"/>
    <w:rsid w:val="001C1397"/>
    <w:rsid w:val="001C19A4"/>
    <w:rsid w:val="001C1E45"/>
    <w:rsid w:val="001C210E"/>
    <w:rsid w:val="001C2BAB"/>
    <w:rsid w:val="001C32EC"/>
    <w:rsid w:val="001C38A7"/>
    <w:rsid w:val="001C528C"/>
    <w:rsid w:val="001C555F"/>
    <w:rsid w:val="001C56C3"/>
    <w:rsid w:val="001C61D3"/>
    <w:rsid w:val="001C6206"/>
    <w:rsid w:val="001C6BE3"/>
    <w:rsid w:val="001C7507"/>
    <w:rsid w:val="001C7B37"/>
    <w:rsid w:val="001C7C3B"/>
    <w:rsid w:val="001D00A9"/>
    <w:rsid w:val="001D1D09"/>
    <w:rsid w:val="001D2B1D"/>
    <w:rsid w:val="001D3C58"/>
    <w:rsid w:val="001D3ED4"/>
    <w:rsid w:val="001D3F6C"/>
    <w:rsid w:val="001D3FB3"/>
    <w:rsid w:val="001D40D1"/>
    <w:rsid w:val="001D452F"/>
    <w:rsid w:val="001D4AA6"/>
    <w:rsid w:val="001D507E"/>
    <w:rsid w:val="001D544E"/>
    <w:rsid w:val="001D5457"/>
    <w:rsid w:val="001D57EC"/>
    <w:rsid w:val="001D5A2B"/>
    <w:rsid w:val="001D65BB"/>
    <w:rsid w:val="001D65FF"/>
    <w:rsid w:val="001D66A3"/>
    <w:rsid w:val="001D6919"/>
    <w:rsid w:val="001D79B2"/>
    <w:rsid w:val="001E01BA"/>
    <w:rsid w:val="001E0BF8"/>
    <w:rsid w:val="001E1623"/>
    <w:rsid w:val="001E26B6"/>
    <w:rsid w:val="001E2E0F"/>
    <w:rsid w:val="001E3318"/>
    <w:rsid w:val="001E3856"/>
    <w:rsid w:val="001E43B1"/>
    <w:rsid w:val="001E5DB3"/>
    <w:rsid w:val="001E7490"/>
    <w:rsid w:val="001E75DF"/>
    <w:rsid w:val="001E79DF"/>
    <w:rsid w:val="001F025F"/>
    <w:rsid w:val="001F1872"/>
    <w:rsid w:val="001F1DEB"/>
    <w:rsid w:val="001F2144"/>
    <w:rsid w:val="001F2354"/>
    <w:rsid w:val="001F2418"/>
    <w:rsid w:val="001F2DD7"/>
    <w:rsid w:val="001F4ABE"/>
    <w:rsid w:val="001F5298"/>
    <w:rsid w:val="001F5EDD"/>
    <w:rsid w:val="001F6428"/>
    <w:rsid w:val="001F654A"/>
    <w:rsid w:val="001F6C59"/>
    <w:rsid w:val="001F7A05"/>
    <w:rsid w:val="001F7D4E"/>
    <w:rsid w:val="0020113C"/>
    <w:rsid w:val="0020126A"/>
    <w:rsid w:val="00201334"/>
    <w:rsid w:val="00201C91"/>
    <w:rsid w:val="00201D67"/>
    <w:rsid w:val="00202F7C"/>
    <w:rsid w:val="0020318F"/>
    <w:rsid w:val="0020355E"/>
    <w:rsid w:val="002036C3"/>
    <w:rsid w:val="00203A12"/>
    <w:rsid w:val="00203DDB"/>
    <w:rsid w:val="0020415E"/>
    <w:rsid w:val="002047DE"/>
    <w:rsid w:val="002053C7"/>
    <w:rsid w:val="002056F0"/>
    <w:rsid w:val="002062F7"/>
    <w:rsid w:val="00206363"/>
    <w:rsid w:val="00206930"/>
    <w:rsid w:val="00207465"/>
    <w:rsid w:val="002077A2"/>
    <w:rsid w:val="00207E3F"/>
    <w:rsid w:val="0021043E"/>
    <w:rsid w:val="002105B0"/>
    <w:rsid w:val="00210C25"/>
    <w:rsid w:val="00210E56"/>
    <w:rsid w:val="00210FB0"/>
    <w:rsid w:val="002112BB"/>
    <w:rsid w:val="00211666"/>
    <w:rsid w:val="0021179F"/>
    <w:rsid w:val="00211CD0"/>
    <w:rsid w:val="00212BCD"/>
    <w:rsid w:val="00212F09"/>
    <w:rsid w:val="002139B6"/>
    <w:rsid w:val="00213C9F"/>
    <w:rsid w:val="00213E47"/>
    <w:rsid w:val="00214414"/>
    <w:rsid w:val="00214B54"/>
    <w:rsid w:val="00215A82"/>
    <w:rsid w:val="00215E7C"/>
    <w:rsid w:val="002160A9"/>
    <w:rsid w:val="002169B9"/>
    <w:rsid w:val="00216B46"/>
    <w:rsid w:val="00216C9D"/>
    <w:rsid w:val="00216E93"/>
    <w:rsid w:val="0021719E"/>
    <w:rsid w:val="002173F6"/>
    <w:rsid w:val="00217431"/>
    <w:rsid w:val="002179CD"/>
    <w:rsid w:val="00217B9B"/>
    <w:rsid w:val="0022200F"/>
    <w:rsid w:val="002221B3"/>
    <w:rsid w:val="00222454"/>
    <w:rsid w:val="00222533"/>
    <w:rsid w:val="0022273D"/>
    <w:rsid w:val="00222FC4"/>
    <w:rsid w:val="00223BA8"/>
    <w:rsid w:val="00223FF4"/>
    <w:rsid w:val="002242A7"/>
    <w:rsid w:val="00224DF7"/>
    <w:rsid w:val="002254D3"/>
    <w:rsid w:val="002265B8"/>
    <w:rsid w:val="00226762"/>
    <w:rsid w:val="00226D91"/>
    <w:rsid w:val="00227CEA"/>
    <w:rsid w:val="002315CC"/>
    <w:rsid w:val="00231826"/>
    <w:rsid w:val="00233F03"/>
    <w:rsid w:val="00234E7D"/>
    <w:rsid w:val="00236BA8"/>
    <w:rsid w:val="002400A5"/>
    <w:rsid w:val="0024029A"/>
    <w:rsid w:val="00240934"/>
    <w:rsid w:val="0024150B"/>
    <w:rsid w:val="0024272F"/>
    <w:rsid w:val="0024277A"/>
    <w:rsid w:val="002446F4"/>
    <w:rsid w:val="002467A9"/>
    <w:rsid w:val="00246E85"/>
    <w:rsid w:val="00246E9F"/>
    <w:rsid w:val="00246F3E"/>
    <w:rsid w:val="00246F4A"/>
    <w:rsid w:val="00246F7C"/>
    <w:rsid w:val="002474AB"/>
    <w:rsid w:val="00247D88"/>
    <w:rsid w:val="00250292"/>
    <w:rsid w:val="002509C8"/>
    <w:rsid w:val="00250B1D"/>
    <w:rsid w:val="0025108A"/>
    <w:rsid w:val="00251A18"/>
    <w:rsid w:val="00251AAF"/>
    <w:rsid w:val="00251E45"/>
    <w:rsid w:val="00251F76"/>
    <w:rsid w:val="002525A1"/>
    <w:rsid w:val="002534C2"/>
    <w:rsid w:val="00253BEC"/>
    <w:rsid w:val="00254802"/>
    <w:rsid w:val="00255E32"/>
    <w:rsid w:val="0025601E"/>
    <w:rsid w:val="002560F6"/>
    <w:rsid w:val="00256131"/>
    <w:rsid w:val="00256FA2"/>
    <w:rsid w:val="002574B5"/>
    <w:rsid w:val="0025783A"/>
    <w:rsid w:val="00257918"/>
    <w:rsid w:val="00260152"/>
    <w:rsid w:val="00260314"/>
    <w:rsid w:val="00260349"/>
    <w:rsid w:val="002606D0"/>
    <w:rsid w:val="00260782"/>
    <w:rsid w:val="0026097F"/>
    <w:rsid w:val="00260B68"/>
    <w:rsid w:val="00260C2F"/>
    <w:rsid w:val="0026214F"/>
    <w:rsid w:val="0026220A"/>
    <w:rsid w:val="0026222B"/>
    <w:rsid w:val="002626A3"/>
    <w:rsid w:val="00262942"/>
    <w:rsid w:val="00262965"/>
    <w:rsid w:val="00263F21"/>
    <w:rsid w:val="0026414D"/>
    <w:rsid w:val="0026419F"/>
    <w:rsid w:val="00264236"/>
    <w:rsid w:val="00264539"/>
    <w:rsid w:val="00264BFF"/>
    <w:rsid w:val="0026531B"/>
    <w:rsid w:val="0026583D"/>
    <w:rsid w:val="00265FF0"/>
    <w:rsid w:val="00266222"/>
    <w:rsid w:val="002676F4"/>
    <w:rsid w:val="0027082D"/>
    <w:rsid w:val="00271248"/>
    <w:rsid w:val="00271CCA"/>
    <w:rsid w:val="0027250A"/>
    <w:rsid w:val="00272846"/>
    <w:rsid w:val="00272C05"/>
    <w:rsid w:val="00273344"/>
    <w:rsid w:val="0027386C"/>
    <w:rsid w:val="00273876"/>
    <w:rsid w:val="00273C47"/>
    <w:rsid w:val="002740EA"/>
    <w:rsid w:val="0027646C"/>
    <w:rsid w:val="00276752"/>
    <w:rsid w:val="00276BB6"/>
    <w:rsid w:val="00276BD7"/>
    <w:rsid w:val="0027799E"/>
    <w:rsid w:val="00277A32"/>
    <w:rsid w:val="002818BB"/>
    <w:rsid w:val="00282087"/>
    <w:rsid w:val="00282146"/>
    <w:rsid w:val="002824F3"/>
    <w:rsid w:val="002826CA"/>
    <w:rsid w:val="0028339D"/>
    <w:rsid w:val="00283810"/>
    <w:rsid w:val="00285754"/>
    <w:rsid w:val="0028581D"/>
    <w:rsid w:val="002862D1"/>
    <w:rsid w:val="0028659C"/>
    <w:rsid w:val="002870B4"/>
    <w:rsid w:val="0028767F"/>
    <w:rsid w:val="00287CB7"/>
    <w:rsid w:val="002900D8"/>
    <w:rsid w:val="00290F74"/>
    <w:rsid w:val="0029137B"/>
    <w:rsid w:val="00291BF2"/>
    <w:rsid w:val="00291FD4"/>
    <w:rsid w:val="00292502"/>
    <w:rsid w:val="00292B4C"/>
    <w:rsid w:val="00292D68"/>
    <w:rsid w:val="0029335A"/>
    <w:rsid w:val="00293702"/>
    <w:rsid w:val="00293CC1"/>
    <w:rsid w:val="00293D0B"/>
    <w:rsid w:val="002943C9"/>
    <w:rsid w:val="00294DE2"/>
    <w:rsid w:val="002952EF"/>
    <w:rsid w:val="00295E3C"/>
    <w:rsid w:val="00295EF2"/>
    <w:rsid w:val="0029669E"/>
    <w:rsid w:val="00297129"/>
    <w:rsid w:val="0029757B"/>
    <w:rsid w:val="00297D53"/>
    <w:rsid w:val="002A07AB"/>
    <w:rsid w:val="002A0970"/>
    <w:rsid w:val="002A099E"/>
    <w:rsid w:val="002A0ABA"/>
    <w:rsid w:val="002A1513"/>
    <w:rsid w:val="002A19EB"/>
    <w:rsid w:val="002A2066"/>
    <w:rsid w:val="002A2533"/>
    <w:rsid w:val="002A263D"/>
    <w:rsid w:val="002A26D2"/>
    <w:rsid w:val="002A2999"/>
    <w:rsid w:val="002A2A84"/>
    <w:rsid w:val="002A2B74"/>
    <w:rsid w:val="002A2C4B"/>
    <w:rsid w:val="002A3127"/>
    <w:rsid w:val="002A33E1"/>
    <w:rsid w:val="002A345A"/>
    <w:rsid w:val="002A38C7"/>
    <w:rsid w:val="002A46B8"/>
    <w:rsid w:val="002A4DDD"/>
    <w:rsid w:val="002A5082"/>
    <w:rsid w:val="002A62FA"/>
    <w:rsid w:val="002A6D20"/>
    <w:rsid w:val="002A77F5"/>
    <w:rsid w:val="002A7A0C"/>
    <w:rsid w:val="002A7BC9"/>
    <w:rsid w:val="002A7E72"/>
    <w:rsid w:val="002B0AF9"/>
    <w:rsid w:val="002B183D"/>
    <w:rsid w:val="002B198B"/>
    <w:rsid w:val="002B1A27"/>
    <w:rsid w:val="002B24C4"/>
    <w:rsid w:val="002B2883"/>
    <w:rsid w:val="002B50FD"/>
    <w:rsid w:val="002B5667"/>
    <w:rsid w:val="002B576B"/>
    <w:rsid w:val="002B5EDC"/>
    <w:rsid w:val="002B6822"/>
    <w:rsid w:val="002B6961"/>
    <w:rsid w:val="002B7DDF"/>
    <w:rsid w:val="002C2F4F"/>
    <w:rsid w:val="002C3225"/>
    <w:rsid w:val="002C3916"/>
    <w:rsid w:val="002C3D81"/>
    <w:rsid w:val="002C3DA7"/>
    <w:rsid w:val="002C4106"/>
    <w:rsid w:val="002C45A8"/>
    <w:rsid w:val="002C54A6"/>
    <w:rsid w:val="002C54E4"/>
    <w:rsid w:val="002D0880"/>
    <w:rsid w:val="002D182C"/>
    <w:rsid w:val="002D1AC3"/>
    <w:rsid w:val="002D2898"/>
    <w:rsid w:val="002D2B1D"/>
    <w:rsid w:val="002D3FD1"/>
    <w:rsid w:val="002D4249"/>
    <w:rsid w:val="002D4D2B"/>
    <w:rsid w:val="002D5F5F"/>
    <w:rsid w:val="002D60C0"/>
    <w:rsid w:val="002D6483"/>
    <w:rsid w:val="002D6692"/>
    <w:rsid w:val="002D692C"/>
    <w:rsid w:val="002D746F"/>
    <w:rsid w:val="002E097A"/>
    <w:rsid w:val="002E1193"/>
    <w:rsid w:val="002E1AB8"/>
    <w:rsid w:val="002E2D13"/>
    <w:rsid w:val="002E3674"/>
    <w:rsid w:val="002E3B40"/>
    <w:rsid w:val="002E41CD"/>
    <w:rsid w:val="002E4BD7"/>
    <w:rsid w:val="002E4C06"/>
    <w:rsid w:val="002E54B3"/>
    <w:rsid w:val="002E57DA"/>
    <w:rsid w:val="002E607D"/>
    <w:rsid w:val="002E66E3"/>
    <w:rsid w:val="002E6E4F"/>
    <w:rsid w:val="002F07A3"/>
    <w:rsid w:val="002F07FF"/>
    <w:rsid w:val="002F0C39"/>
    <w:rsid w:val="002F0D37"/>
    <w:rsid w:val="002F0F49"/>
    <w:rsid w:val="002F1049"/>
    <w:rsid w:val="002F1420"/>
    <w:rsid w:val="002F2EA4"/>
    <w:rsid w:val="002F2F16"/>
    <w:rsid w:val="002F3303"/>
    <w:rsid w:val="002F393B"/>
    <w:rsid w:val="002F3C08"/>
    <w:rsid w:val="002F48CB"/>
    <w:rsid w:val="002F4DA6"/>
    <w:rsid w:val="002F50B3"/>
    <w:rsid w:val="002F50F9"/>
    <w:rsid w:val="002F5C5C"/>
    <w:rsid w:val="002F5EB3"/>
    <w:rsid w:val="002F6454"/>
    <w:rsid w:val="002F64C9"/>
    <w:rsid w:val="002F6D09"/>
    <w:rsid w:val="002F72D8"/>
    <w:rsid w:val="002F761E"/>
    <w:rsid w:val="00300109"/>
    <w:rsid w:val="0030068C"/>
    <w:rsid w:val="003012AB"/>
    <w:rsid w:val="003017DB"/>
    <w:rsid w:val="00302D74"/>
    <w:rsid w:val="00303924"/>
    <w:rsid w:val="00304387"/>
    <w:rsid w:val="00304A2A"/>
    <w:rsid w:val="00304CF5"/>
    <w:rsid w:val="0030532E"/>
    <w:rsid w:val="00305C13"/>
    <w:rsid w:val="00306558"/>
    <w:rsid w:val="0030670E"/>
    <w:rsid w:val="003068A4"/>
    <w:rsid w:val="003075BE"/>
    <w:rsid w:val="0030786B"/>
    <w:rsid w:val="00310509"/>
    <w:rsid w:val="00310770"/>
    <w:rsid w:val="00310780"/>
    <w:rsid w:val="00310CF9"/>
    <w:rsid w:val="00310CFE"/>
    <w:rsid w:val="0031138A"/>
    <w:rsid w:val="00311BEF"/>
    <w:rsid w:val="00311E90"/>
    <w:rsid w:val="003121A7"/>
    <w:rsid w:val="00312925"/>
    <w:rsid w:val="00312C5F"/>
    <w:rsid w:val="00312E48"/>
    <w:rsid w:val="00312FD4"/>
    <w:rsid w:val="003130B5"/>
    <w:rsid w:val="003130DC"/>
    <w:rsid w:val="00313216"/>
    <w:rsid w:val="003137BB"/>
    <w:rsid w:val="00313E44"/>
    <w:rsid w:val="003142B5"/>
    <w:rsid w:val="00314383"/>
    <w:rsid w:val="0031478F"/>
    <w:rsid w:val="0031490D"/>
    <w:rsid w:val="0031495A"/>
    <w:rsid w:val="0031635F"/>
    <w:rsid w:val="003164EC"/>
    <w:rsid w:val="0031748A"/>
    <w:rsid w:val="00317652"/>
    <w:rsid w:val="00317654"/>
    <w:rsid w:val="00317669"/>
    <w:rsid w:val="00317BE3"/>
    <w:rsid w:val="0032156E"/>
    <w:rsid w:val="00321707"/>
    <w:rsid w:val="00321BC9"/>
    <w:rsid w:val="00322380"/>
    <w:rsid w:val="00322A83"/>
    <w:rsid w:val="00322FAC"/>
    <w:rsid w:val="0032303B"/>
    <w:rsid w:val="00323CB5"/>
    <w:rsid w:val="0032442F"/>
    <w:rsid w:val="00324529"/>
    <w:rsid w:val="00324A66"/>
    <w:rsid w:val="00325061"/>
    <w:rsid w:val="003256F5"/>
    <w:rsid w:val="003258C8"/>
    <w:rsid w:val="00326BD7"/>
    <w:rsid w:val="00326E9F"/>
    <w:rsid w:val="003272A6"/>
    <w:rsid w:val="00327614"/>
    <w:rsid w:val="00327872"/>
    <w:rsid w:val="00327C14"/>
    <w:rsid w:val="00327EE5"/>
    <w:rsid w:val="0033007E"/>
    <w:rsid w:val="0033030B"/>
    <w:rsid w:val="00330B0D"/>
    <w:rsid w:val="00330C5F"/>
    <w:rsid w:val="003311B2"/>
    <w:rsid w:val="00331695"/>
    <w:rsid w:val="003316FD"/>
    <w:rsid w:val="00332AFA"/>
    <w:rsid w:val="00333D50"/>
    <w:rsid w:val="00334F66"/>
    <w:rsid w:val="003355AF"/>
    <w:rsid w:val="0033586F"/>
    <w:rsid w:val="00335B2B"/>
    <w:rsid w:val="00335FAA"/>
    <w:rsid w:val="003360C9"/>
    <w:rsid w:val="003361E0"/>
    <w:rsid w:val="00336A83"/>
    <w:rsid w:val="00336FFB"/>
    <w:rsid w:val="003370DA"/>
    <w:rsid w:val="003374D4"/>
    <w:rsid w:val="00337D4E"/>
    <w:rsid w:val="00337DC0"/>
    <w:rsid w:val="00340173"/>
    <w:rsid w:val="00340308"/>
    <w:rsid w:val="00340392"/>
    <w:rsid w:val="003404A8"/>
    <w:rsid w:val="00340807"/>
    <w:rsid w:val="0034094F"/>
    <w:rsid w:val="003411A6"/>
    <w:rsid w:val="00341923"/>
    <w:rsid w:val="00341DCE"/>
    <w:rsid w:val="00342471"/>
    <w:rsid w:val="00342A06"/>
    <w:rsid w:val="00342F0B"/>
    <w:rsid w:val="00343A63"/>
    <w:rsid w:val="003440CF"/>
    <w:rsid w:val="00344160"/>
    <w:rsid w:val="003442B4"/>
    <w:rsid w:val="00344D4F"/>
    <w:rsid w:val="00344D93"/>
    <w:rsid w:val="00344F1F"/>
    <w:rsid w:val="00345530"/>
    <w:rsid w:val="00345976"/>
    <w:rsid w:val="00346A7B"/>
    <w:rsid w:val="00347004"/>
    <w:rsid w:val="00347034"/>
    <w:rsid w:val="0034749C"/>
    <w:rsid w:val="003479E3"/>
    <w:rsid w:val="0035009A"/>
    <w:rsid w:val="00350B96"/>
    <w:rsid w:val="00350F0B"/>
    <w:rsid w:val="003510B9"/>
    <w:rsid w:val="00351634"/>
    <w:rsid w:val="00351890"/>
    <w:rsid w:val="00351AA0"/>
    <w:rsid w:val="00351CBE"/>
    <w:rsid w:val="00352144"/>
    <w:rsid w:val="00352A69"/>
    <w:rsid w:val="00352D4F"/>
    <w:rsid w:val="00353262"/>
    <w:rsid w:val="003532A9"/>
    <w:rsid w:val="003552EE"/>
    <w:rsid w:val="00356665"/>
    <w:rsid w:val="00357889"/>
    <w:rsid w:val="0036014E"/>
    <w:rsid w:val="00360A48"/>
    <w:rsid w:val="00361D17"/>
    <w:rsid w:val="00361FD4"/>
    <w:rsid w:val="00363435"/>
    <w:rsid w:val="003634D7"/>
    <w:rsid w:val="00363C0C"/>
    <w:rsid w:val="00363E8F"/>
    <w:rsid w:val="00364467"/>
    <w:rsid w:val="00365E2E"/>
    <w:rsid w:val="00365E66"/>
    <w:rsid w:val="00365EF5"/>
    <w:rsid w:val="00365F3A"/>
    <w:rsid w:val="00366346"/>
    <w:rsid w:val="00366422"/>
    <w:rsid w:val="003666D6"/>
    <w:rsid w:val="00366D43"/>
    <w:rsid w:val="003670F3"/>
    <w:rsid w:val="00367D7F"/>
    <w:rsid w:val="00370A02"/>
    <w:rsid w:val="00371A1B"/>
    <w:rsid w:val="00372113"/>
    <w:rsid w:val="00372488"/>
    <w:rsid w:val="00372669"/>
    <w:rsid w:val="00372A24"/>
    <w:rsid w:val="00373393"/>
    <w:rsid w:val="00373FA3"/>
    <w:rsid w:val="0037420B"/>
    <w:rsid w:val="00374CE6"/>
    <w:rsid w:val="00375009"/>
    <w:rsid w:val="003751A5"/>
    <w:rsid w:val="003751DF"/>
    <w:rsid w:val="003751F6"/>
    <w:rsid w:val="00375877"/>
    <w:rsid w:val="00375B6E"/>
    <w:rsid w:val="00375C3E"/>
    <w:rsid w:val="00375E1E"/>
    <w:rsid w:val="00375EAC"/>
    <w:rsid w:val="00376171"/>
    <w:rsid w:val="00376DB3"/>
    <w:rsid w:val="00376E1A"/>
    <w:rsid w:val="003779B0"/>
    <w:rsid w:val="00377EBA"/>
    <w:rsid w:val="003804A3"/>
    <w:rsid w:val="00380F16"/>
    <w:rsid w:val="00380FC6"/>
    <w:rsid w:val="00381D39"/>
    <w:rsid w:val="0038205C"/>
    <w:rsid w:val="003820B3"/>
    <w:rsid w:val="0038339D"/>
    <w:rsid w:val="00383825"/>
    <w:rsid w:val="003838AA"/>
    <w:rsid w:val="00384E41"/>
    <w:rsid w:val="00385086"/>
    <w:rsid w:val="0038554D"/>
    <w:rsid w:val="00386080"/>
    <w:rsid w:val="00386D51"/>
    <w:rsid w:val="003873CD"/>
    <w:rsid w:val="00387589"/>
    <w:rsid w:val="00387AD2"/>
    <w:rsid w:val="003905DE"/>
    <w:rsid w:val="00390918"/>
    <w:rsid w:val="00390930"/>
    <w:rsid w:val="00390D60"/>
    <w:rsid w:val="0039106A"/>
    <w:rsid w:val="0039273A"/>
    <w:rsid w:val="003929D5"/>
    <w:rsid w:val="003934AC"/>
    <w:rsid w:val="0039416E"/>
    <w:rsid w:val="00394FF7"/>
    <w:rsid w:val="003953D7"/>
    <w:rsid w:val="00395C01"/>
    <w:rsid w:val="003971B8"/>
    <w:rsid w:val="00397A07"/>
    <w:rsid w:val="00397FD9"/>
    <w:rsid w:val="003A0002"/>
    <w:rsid w:val="003A02EB"/>
    <w:rsid w:val="003A03EA"/>
    <w:rsid w:val="003A0A47"/>
    <w:rsid w:val="003A1073"/>
    <w:rsid w:val="003A134E"/>
    <w:rsid w:val="003A1B74"/>
    <w:rsid w:val="003A1F82"/>
    <w:rsid w:val="003A2B18"/>
    <w:rsid w:val="003A2EB2"/>
    <w:rsid w:val="003A39B7"/>
    <w:rsid w:val="003A3CC8"/>
    <w:rsid w:val="003A4226"/>
    <w:rsid w:val="003A47F4"/>
    <w:rsid w:val="003A48AC"/>
    <w:rsid w:val="003A4B5D"/>
    <w:rsid w:val="003A4BDC"/>
    <w:rsid w:val="003A5D60"/>
    <w:rsid w:val="003A7C02"/>
    <w:rsid w:val="003B09C0"/>
    <w:rsid w:val="003B0DCB"/>
    <w:rsid w:val="003B12AA"/>
    <w:rsid w:val="003B183E"/>
    <w:rsid w:val="003B1B8B"/>
    <w:rsid w:val="003B232D"/>
    <w:rsid w:val="003B2D26"/>
    <w:rsid w:val="003B2E60"/>
    <w:rsid w:val="003B31A6"/>
    <w:rsid w:val="003B3578"/>
    <w:rsid w:val="003B414C"/>
    <w:rsid w:val="003B4326"/>
    <w:rsid w:val="003B45E2"/>
    <w:rsid w:val="003B4F85"/>
    <w:rsid w:val="003B5337"/>
    <w:rsid w:val="003B5484"/>
    <w:rsid w:val="003B5E74"/>
    <w:rsid w:val="003B675F"/>
    <w:rsid w:val="003B78C0"/>
    <w:rsid w:val="003B7D1B"/>
    <w:rsid w:val="003B7D41"/>
    <w:rsid w:val="003B7ECF"/>
    <w:rsid w:val="003C0179"/>
    <w:rsid w:val="003C028C"/>
    <w:rsid w:val="003C0BD1"/>
    <w:rsid w:val="003C0D1D"/>
    <w:rsid w:val="003C0D83"/>
    <w:rsid w:val="003C1CFF"/>
    <w:rsid w:val="003C25F8"/>
    <w:rsid w:val="003C273C"/>
    <w:rsid w:val="003C29FD"/>
    <w:rsid w:val="003C3F8C"/>
    <w:rsid w:val="003C405E"/>
    <w:rsid w:val="003C4BCF"/>
    <w:rsid w:val="003C5397"/>
    <w:rsid w:val="003C56BE"/>
    <w:rsid w:val="003C585C"/>
    <w:rsid w:val="003C594B"/>
    <w:rsid w:val="003C67D5"/>
    <w:rsid w:val="003C6B19"/>
    <w:rsid w:val="003D001E"/>
    <w:rsid w:val="003D030F"/>
    <w:rsid w:val="003D0614"/>
    <w:rsid w:val="003D141A"/>
    <w:rsid w:val="003D1E5C"/>
    <w:rsid w:val="003D2046"/>
    <w:rsid w:val="003D258F"/>
    <w:rsid w:val="003D2A0B"/>
    <w:rsid w:val="003D2BD1"/>
    <w:rsid w:val="003D2D71"/>
    <w:rsid w:val="003D31F0"/>
    <w:rsid w:val="003D3F4E"/>
    <w:rsid w:val="003D45F2"/>
    <w:rsid w:val="003D4911"/>
    <w:rsid w:val="003D4DBA"/>
    <w:rsid w:val="003D4E64"/>
    <w:rsid w:val="003D5054"/>
    <w:rsid w:val="003D5792"/>
    <w:rsid w:val="003D5875"/>
    <w:rsid w:val="003D5F7D"/>
    <w:rsid w:val="003D5FDC"/>
    <w:rsid w:val="003D620B"/>
    <w:rsid w:val="003D63F3"/>
    <w:rsid w:val="003D6D51"/>
    <w:rsid w:val="003D6F18"/>
    <w:rsid w:val="003D729F"/>
    <w:rsid w:val="003E0522"/>
    <w:rsid w:val="003E1897"/>
    <w:rsid w:val="003E1CD4"/>
    <w:rsid w:val="003E272A"/>
    <w:rsid w:val="003E2E1C"/>
    <w:rsid w:val="003E3547"/>
    <w:rsid w:val="003E4599"/>
    <w:rsid w:val="003E4F87"/>
    <w:rsid w:val="003E5164"/>
    <w:rsid w:val="003E56F8"/>
    <w:rsid w:val="003E5CD9"/>
    <w:rsid w:val="003E6155"/>
    <w:rsid w:val="003E7A61"/>
    <w:rsid w:val="003F205A"/>
    <w:rsid w:val="003F2411"/>
    <w:rsid w:val="003F2636"/>
    <w:rsid w:val="003F2902"/>
    <w:rsid w:val="003F32C9"/>
    <w:rsid w:val="003F42D5"/>
    <w:rsid w:val="003F4B4C"/>
    <w:rsid w:val="003F4D49"/>
    <w:rsid w:val="003F77AF"/>
    <w:rsid w:val="004002C6"/>
    <w:rsid w:val="00400786"/>
    <w:rsid w:val="004016AD"/>
    <w:rsid w:val="00401779"/>
    <w:rsid w:val="00401C9E"/>
    <w:rsid w:val="0040279B"/>
    <w:rsid w:val="00402864"/>
    <w:rsid w:val="00402B83"/>
    <w:rsid w:val="00402EF7"/>
    <w:rsid w:val="0040334C"/>
    <w:rsid w:val="00403812"/>
    <w:rsid w:val="004040D1"/>
    <w:rsid w:val="00404A44"/>
    <w:rsid w:val="00404AE1"/>
    <w:rsid w:val="00405644"/>
    <w:rsid w:val="00405ED0"/>
    <w:rsid w:val="00406AF1"/>
    <w:rsid w:val="00406BDC"/>
    <w:rsid w:val="0040727A"/>
    <w:rsid w:val="004074D6"/>
    <w:rsid w:val="00407525"/>
    <w:rsid w:val="004105AD"/>
    <w:rsid w:val="00410718"/>
    <w:rsid w:val="00410739"/>
    <w:rsid w:val="00411046"/>
    <w:rsid w:val="004110E2"/>
    <w:rsid w:val="0041177C"/>
    <w:rsid w:val="0041183D"/>
    <w:rsid w:val="00411BED"/>
    <w:rsid w:val="00411FB5"/>
    <w:rsid w:val="00412392"/>
    <w:rsid w:val="00412878"/>
    <w:rsid w:val="00413493"/>
    <w:rsid w:val="00413FC1"/>
    <w:rsid w:val="00414616"/>
    <w:rsid w:val="004146E1"/>
    <w:rsid w:val="00414952"/>
    <w:rsid w:val="00414CC5"/>
    <w:rsid w:val="00414E8A"/>
    <w:rsid w:val="00415634"/>
    <w:rsid w:val="004167A8"/>
    <w:rsid w:val="004168A6"/>
    <w:rsid w:val="00416ED6"/>
    <w:rsid w:val="00416FA1"/>
    <w:rsid w:val="0041710F"/>
    <w:rsid w:val="0042056D"/>
    <w:rsid w:val="00420BC2"/>
    <w:rsid w:val="00420FDA"/>
    <w:rsid w:val="00421296"/>
    <w:rsid w:val="00421E60"/>
    <w:rsid w:val="0042244F"/>
    <w:rsid w:val="004229A4"/>
    <w:rsid w:val="00422F1E"/>
    <w:rsid w:val="00423211"/>
    <w:rsid w:val="00423E61"/>
    <w:rsid w:val="00423EE4"/>
    <w:rsid w:val="0042449A"/>
    <w:rsid w:val="00424ABC"/>
    <w:rsid w:val="00425039"/>
    <w:rsid w:val="00425428"/>
    <w:rsid w:val="00425CD0"/>
    <w:rsid w:val="00426365"/>
    <w:rsid w:val="00426780"/>
    <w:rsid w:val="004268F6"/>
    <w:rsid w:val="00426F0E"/>
    <w:rsid w:val="00427416"/>
    <w:rsid w:val="004276C7"/>
    <w:rsid w:val="00427F01"/>
    <w:rsid w:val="0043039D"/>
    <w:rsid w:val="00430DCA"/>
    <w:rsid w:val="00431533"/>
    <w:rsid w:val="00431BEB"/>
    <w:rsid w:val="004326FD"/>
    <w:rsid w:val="004328F2"/>
    <w:rsid w:val="00432CC3"/>
    <w:rsid w:val="00432F94"/>
    <w:rsid w:val="004330D5"/>
    <w:rsid w:val="00433117"/>
    <w:rsid w:val="0043397C"/>
    <w:rsid w:val="00433BF9"/>
    <w:rsid w:val="00433F6D"/>
    <w:rsid w:val="004342BC"/>
    <w:rsid w:val="00434893"/>
    <w:rsid w:val="00434B0B"/>
    <w:rsid w:val="004351D0"/>
    <w:rsid w:val="0043532D"/>
    <w:rsid w:val="0043552B"/>
    <w:rsid w:val="00435593"/>
    <w:rsid w:val="00435C00"/>
    <w:rsid w:val="00435DDE"/>
    <w:rsid w:val="00436508"/>
    <w:rsid w:val="004372E4"/>
    <w:rsid w:val="00440458"/>
    <w:rsid w:val="00440946"/>
    <w:rsid w:val="00441C8F"/>
    <w:rsid w:val="004427C4"/>
    <w:rsid w:val="00442913"/>
    <w:rsid w:val="00442E90"/>
    <w:rsid w:val="00443053"/>
    <w:rsid w:val="004430C6"/>
    <w:rsid w:val="0044340B"/>
    <w:rsid w:val="00443B06"/>
    <w:rsid w:val="00444151"/>
    <w:rsid w:val="00444885"/>
    <w:rsid w:val="00444DB3"/>
    <w:rsid w:val="00445439"/>
    <w:rsid w:val="00446E4C"/>
    <w:rsid w:val="00450A27"/>
    <w:rsid w:val="004519DF"/>
    <w:rsid w:val="004519FA"/>
    <w:rsid w:val="00451FAD"/>
    <w:rsid w:val="00452481"/>
    <w:rsid w:val="00452541"/>
    <w:rsid w:val="00452CE9"/>
    <w:rsid w:val="004534DC"/>
    <w:rsid w:val="00454422"/>
    <w:rsid w:val="004547B7"/>
    <w:rsid w:val="00454B02"/>
    <w:rsid w:val="00454ED3"/>
    <w:rsid w:val="00454FBA"/>
    <w:rsid w:val="004553C3"/>
    <w:rsid w:val="00455D7D"/>
    <w:rsid w:val="00457289"/>
    <w:rsid w:val="004575A3"/>
    <w:rsid w:val="0046036B"/>
    <w:rsid w:val="00460605"/>
    <w:rsid w:val="004607E6"/>
    <w:rsid w:val="00460ABA"/>
    <w:rsid w:val="00460CFE"/>
    <w:rsid w:val="00461CF1"/>
    <w:rsid w:val="00461E90"/>
    <w:rsid w:val="00462015"/>
    <w:rsid w:val="00462542"/>
    <w:rsid w:val="00463670"/>
    <w:rsid w:val="00464A73"/>
    <w:rsid w:val="00467015"/>
    <w:rsid w:val="0046704D"/>
    <w:rsid w:val="004677E6"/>
    <w:rsid w:val="00470227"/>
    <w:rsid w:val="00470A4F"/>
    <w:rsid w:val="00471125"/>
    <w:rsid w:val="0047186D"/>
    <w:rsid w:val="00471CB2"/>
    <w:rsid w:val="004737D5"/>
    <w:rsid w:val="004743BF"/>
    <w:rsid w:val="0047445A"/>
    <w:rsid w:val="00474757"/>
    <w:rsid w:val="004749F4"/>
    <w:rsid w:val="00474B9C"/>
    <w:rsid w:val="00476D08"/>
    <w:rsid w:val="0047702E"/>
    <w:rsid w:val="004771B3"/>
    <w:rsid w:val="00477E95"/>
    <w:rsid w:val="0048144C"/>
    <w:rsid w:val="00482219"/>
    <w:rsid w:val="0048234E"/>
    <w:rsid w:val="00483136"/>
    <w:rsid w:val="004832C5"/>
    <w:rsid w:val="004834A6"/>
    <w:rsid w:val="00483737"/>
    <w:rsid w:val="004847C7"/>
    <w:rsid w:val="00486150"/>
    <w:rsid w:val="0048625F"/>
    <w:rsid w:val="0048688F"/>
    <w:rsid w:val="00486B83"/>
    <w:rsid w:val="004871FD"/>
    <w:rsid w:val="00487521"/>
    <w:rsid w:val="004876CF"/>
    <w:rsid w:val="00487A7A"/>
    <w:rsid w:val="0049029B"/>
    <w:rsid w:val="004916A6"/>
    <w:rsid w:val="004927B6"/>
    <w:rsid w:val="00492853"/>
    <w:rsid w:val="004928FC"/>
    <w:rsid w:val="00492C3A"/>
    <w:rsid w:val="00493400"/>
    <w:rsid w:val="004936A7"/>
    <w:rsid w:val="004936AB"/>
    <w:rsid w:val="0049376B"/>
    <w:rsid w:val="00493C42"/>
    <w:rsid w:val="00493D7C"/>
    <w:rsid w:val="00493F77"/>
    <w:rsid w:val="00494637"/>
    <w:rsid w:val="00494D10"/>
    <w:rsid w:val="00494E65"/>
    <w:rsid w:val="00495144"/>
    <w:rsid w:val="00495A83"/>
    <w:rsid w:val="00495E78"/>
    <w:rsid w:val="00495FD1"/>
    <w:rsid w:val="00496023"/>
    <w:rsid w:val="0049654B"/>
    <w:rsid w:val="00496752"/>
    <w:rsid w:val="004976FA"/>
    <w:rsid w:val="004A009C"/>
    <w:rsid w:val="004A02FB"/>
    <w:rsid w:val="004A0FCF"/>
    <w:rsid w:val="004A111D"/>
    <w:rsid w:val="004A123C"/>
    <w:rsid w:val="004A12C7"/>
    <w:rsid w:val="004A16B4"/>
    <w:rsid w:val="004A2104"/>
    <w:rsid w:val="004A235F"/>
    <w:rsid w:val="004A27F5"/>
    <w:rsid w:val="004A2D5A"/>
    <w:rsid w:val="004A2EE8"/>
    <w:rsid w:val="004A34C3"/>
    <w:rsid w:val="004A3559"/>
    <w:rsid w:val="004A43D4"/>
    <w:rsid w:val="004A4826"/>
    <w:rsid w:val="004A4AD2"/>
    <w:rsid w:val="004A570D"/>
    <w:rsid w:val="004A584E"/>
    <w:rsid w:val="004A5DF7"/>
    <w:rsid w:val="004A69F1"/>
    <w:rsid w:val="004A6DAD"/>
    <w:rsid w:val="004A6FED"/>
    <w:rsid w:val="004A7779"/>
    <w:rsid w:val="004A782F"/>
    <w:rsid w:val="004B095C"/>
    <w:rsid w:val="004B0F56"/>
    <w:rsid w:val="004B2AA6"/>
    <w:rsid w:val="004B37BC"/>
    <w:rsid w:val="004B5A82"/>
    <w:rsid w:val="004B5CDA"/>
    <w:rsid w:val="004B5E3F"/>
    <w:rsid w:val="004B650A"/>
    <w:rsid w:val="004B6A26"/>
    <w:rsid w:val="004B7704"/>
    <w:rsid w:val="004B7995"/>
    <w:rsid w:val="004C0ADF"/>
    <w:rsid w:val="004C0D7D"/>
    <w:rsid w:val="004C150C"/>
    <w:rsid w:val="004C1B85"/>
    <w:rsid w:val="004C1F1E"/>
    <w:rsid w:val="004C22B0"/>
    <w:rsid w:val="004C29C4"/>
    <w:rsid w:val="004C3244"/>
    <w:rsid w:val="004C3398"/>
    <w:rsid w:val="004C33BF"/>
    <w:rsid w:val="004C33C7"/>
    <w:rsid w:val="004C359E"/>
    <w:rsid w:val="004C35E4"/>
    <w:rsid w:val="004C3782"/>
    <w:rsid w:val="004C3BD4"/>
    <w:rsid w:val="004C3FE7"/>
    <w:rsid w:val="004C46CF"/>
    <w:rsid w:val="004C4ABA"/>
    <w:rsid w:val="004C57DF"/>
    <w:rsid w:val="004C5861"/>
    <w:rsid w:val="004C586E"/>
    <w:rsid w:val="004C5A1D"/>
    <w:rsid w:val="004C6813"/>
    <w:rsid w:val="004C6959"/>
    <w:rsid w:val="004C75F6"/>
    <w:rsid w:val="004C798A"/>
    <w:rsid w:val="004C7FE2"/>
    <w:rsid w:val="004D0FB6"/>
    <w:rsid w:val="004D11B4"/>
    <w:rsid w:val="004D1F83"/>
    <w:rsid w:val="004D23B5"/>
    <w:rsid w:val="004D32FA"/>
    <w:rsid w:val="004D3551"/>
    <w:rsid w:val="004D44F8"/>
    <w:rsid w:val="004D49E9"/>
    <w:rsid w:val="004D4B15"/>
    <w:rsid w:val="004D4CC0"/>
    <w:rsid w:val="004D5213"/>
    <w:rsid w:val="004D5380"/>
    <w:rsid w:val="004D550D"/>
    <w:rsid w:val="004D62F9"/>
    <w:rsid w:val="004D68F7"/>
    <w:rsid w:val="004D6F13"/>
    <w:rsid w:val="004E252A"/>
    <w:rsid w:val="004E2AC5"/>
    <w:rsid w:val="004E2E87"/>
    <w:rsid w:val="004E3444"/>
    <w:rsid w:val="004E3A65"/>
    <w:rsid w:val="004E4FFF"/>
    <w:rsid w:val="004E57F1"/>
    <w:rsid w:val="004E5F0A"/>
    <w:rsid w:val="004E65DD"/>
    <w:rsid w:val="004E6A6B"/>
    <w:rsid w:val="004E6C8E"/>
    <w:rsid w:val="004E7EA6"/>
    <w:rsid w:val="004E7F18"/>
    <w:rsid w:val="004F05E6"/>
    <w:rsid w:val="004F0EC3"/>
    <w:rsid w:val="004F16C0"/>
    <w:rsid w:val="004F17CC"/>
    <w:rsid w:val="004F2261"/>
    <w:rsid w:val="004F24C6"/>
    <w:rsid w:val="004F261A"/>
    <w:rsid w:val="004F2670"/>
    <w:rsid w:val="004F26D0"/>
    <w:rsid w:val="004F290E"/>
    <w:rsid w:val="004F2FA5"/>
    <w:rsid w:val="004F3601"/>
    <w:rsid w:val="004F3653"/>
    <w:rsid w:val="004F3C85"/>
    <w:rsid w:val="004F4020"/>
    <w:rsid w:val="004F4516"/>
    <w:rsid w:val="004F4FA5"/>
    <w:rsid w:val="004F557E"/>
    <w:rsid w:val="004F5E1A"/>
    <w:rsid w:val="004F71E4"/>
    <w:rsid w:val="004F76A4"/>
    <w:rsid w:val="00500BC9"/>
    <w:rsid w:val="00501118"/>
    <w:rsid w:val="005023A3"/>
    <w:rsid w:val="00503C1D"/>
    <w:rsid w:val="0050432D"/>
    <w:rsid w:val="005058DE"/>
    <w:rsid w:val="00505C06"/>
    <w:rsid w:val="00505D7F"/>
    <w:rsid w:val="00506679"/>
    <w:rsid w:val="0050693E"/>
    <w:rsid w:val="00506962"/>
    <w:rsid w:val="00506E06"/>
    <w:rsid w:val="00506E15"/>
    <w:rsid w:val="00507440"/>
    <w:rsid w:val="00507458"/>
    <w:rsid w:val="00507609"/>
    <w:rsid w:val="00507CD1"/>
    <w:rsid w:val="005104BA"/>
    <w:rsid w:val="00510730"/>
    <w:rsid w:val="00510DC8"/>
    <w:rsid w:val="00510F35"/>
    <w:rsid w:val="00511E2E"/>
    <w:rsid w:val="0051254B"/>
    <w:rsid w:val="00512CF7"/>
    <w:rsid w:val="00513698"/>
    <w:rsid w:val="005140C0"/>
    <w:rsid w:val="0051426D"/>
    <w:rsid w:val="00514511"/>
    <w:rsid w:val="005146B8"/>
    <w:rsid w:val="005152ED"/>
    <w:rsid w:val="00515948"/>
    <w:rsid w:val="00515C6E"/>
    <w:rsid w:val="005170B3"/>
    <w:rsid w:val="00517F2E"/>
    <w:rsid w:val="00520885"/>
    <w:rsid w:val="00520AB5"/>
    <w:rsid w:val="0052162E"/>
    <w:rsid w:val="00521B62"/>
    <w:rsid w:val="00521E09"/>
    <w:rsid w:val="00522901"/>
    <w:rsid w:val="00522F47"/>
    <w:rsid w:val="005234CE"/>
    <w:rsid w:val="00524074"/>
    <w:rsid w:val="00524E2D"/>
    <w:rsid w:val="00525796"/>
    <w:rsid w:val="005258E2"/>
    <w:rsid w:val="0052600B"/>
    <w:rsid w:val="00527098"/>
    <w:rsid w:val="0052756E"/>
    <w:rsid w:val="00527D79"/>
    <w:rsid w:val="00530BD4"/>
    <w:rsid w:val="00530C88"/>
    <w:rsid w:val="00530E34"/>
    <w:rsid w:val="00530E6E"/>
    <w:rsid w:val="00531D13"/>
    <w:rsid w:val="0053359A"/>
    <w:rsid w:val="00533950"/>
    <w:rsid w:val="00533EDB"/>
    <w:rsid w:val="005346DD"/>
    <w:rsid w:val="0053473B"/>
    <w:rsid w:val="00534A64"/>
    <w:rsid w:val="00534B3E"/>
    <w:rsid w:val="00535E7A"/>
    <w:rsid w:val="00536452"/>
    <w:rsid w:val="00536CFC"/>
    <w:rsid w:val="00536D14"/>
    <w:rsid w:val="00537189"/>
    <w:rsid w:val="005374F3"/>
    <w:rsid w:val="00537B03"/>
    <w:rsid w:val="005404D8"/>
    <w:rsid w:val="00543659"/>
    <w:rsid w:val="00543C2D"/>
    <w:rsid w:val="00545368"/>
    <w:rsid w:val="00545BFA"/>
    <w:rsid w:val="0054658F"/>
    <w:rsid w:val="00546A72"/>
    <w:rsid w:val="005471C4"/>
    <w:rsid w:val="00547802"/>
    <w:rsid w:val="00547DAD"/>
    <w:rsid w:val="0055100F"/>
    <w:rsid w:val="00551B15"/>
    <w:rsid w:val="005527CE"/>
    <w:rsid w:val="00552929"/>
    <w:rsid w:val="0055295F"/>
    <w:rsid w:val="0055399B"/>
    <w:rsid w:val="00553E8A"/>
    <w:rsid w:val="00554284"/>
    <w:rsid w:val="005547F6"/>
    <w:rsid w:val="00556031"/>
    <w:rsid w:val="00556AE5"/>
    <w:rsid w:val="005576A1"/>
    <w:rsid w:val="00557AFC"/>
    <w:rsid w:val="00557C00"/>
    <w:rsid w:val="00560269"/>
    <w:rsid w:val="005605CB"/>
    <w:rsid w:val="00560BC4"/>
    <w:rsid w:val="005611F1"/>
    <w:rsid w:val="005615FE"/>
    <w:rsid w:val="005619AA"/>
    <w:rsid w:val="00562520"/>
    <w:rsid w:val="005629F3"/>
    <w:rsid w:val="00563107"/>
    <w:rsid w:val="00563764"/>
    <w:rsid w:val="00563A7F"/>
    <w:rsid w:val="00563AB7"/>
    <w:rsid w:val="00563C5A"/>
    <w:rsid w:val="0056403C"/>
    <w:rsid w:val="005640FF"/>
    <w:rsid w:val="005641E2"/>
    <w:rsid w:val="00564772"/>
    <w:rsid w:val="00565770"/>
    <w:rsid w:val="0056584B"/>
    <w:rsid w:val="00565F23"/>
    <w:rsid w:val="00565F62"/>
    <w:rsid w:val="0056628F"/>
    <w:rsid w:val="005668F6"/>
    <w:rsid w:val="00566A36"/>
    <w:rsid w:val="00566A60"/>
    <w:rsid w:val="0056734F"/>
    <w:rsid w:val="00567F47"/>
    <w:rsid w:val="005701F5"/>
    <w:rsid w:val="00570C55"/>
    <w:rsid w:val="00571446"/>
    <w:rsid w:val="00571CA5"/>
    <w:rsid w:val="005720DB"/>
    <w:rsid w:val="00572D51"/>
    <w:rsid w:val="0057319A"/>
    <w:rsid w:val="005736C7"/>
    <w:rsid w:val="00573A37"/>
    <w:rsid w:val="00573B9D"/>
    <w:rsid w:val="00573E70"/>
    <w:rsid w:val="00574397"/>
    <w:rsid w:val="005744FF"/>
    <w:rsid w:val="00574B49"/>
    <w:rsid w:val="00575496"/>
    <w:rsid w:val="00575FFD"/>
    <w:rsid w:val="00576114"/>
    <w:rsid w:val="00577203"/>
    <w:rsid w:val="00577463"/>
    <w:rsid w:val="00577FD5"/>
    <w:rsid w:val="00577FFC"/>
    <w:rsid w:val="0058032E"/>
    <w:rsid w:val="0058042B"/>
    <w:rsid w:val="00580F19"/>
    <w:rsid w:val="0058243F"/>
    <w:rsid w:val="00582486"/>
    <w:rsid w:val="0058259F"/>
    <w:rsid w:val="0058370D"/>
    <w:rsid w:val="005839AA"/>
    <w:rsid w:val="00583D5E"/>
    <w:rsid w:val="00584233"/>
    <w:rsid w:val="00584DD9"/>
    <w:rsid w:val="005855B9"/>
    <w:rsid w:val="005876AF"/>
    <w:rsid w:val="00587F01"/>
    <w:rsid w:val="0059061D"/>
    <w:rsid w:val="00590B98"/>
    <w:rsid w:val="005911B7"/>
    <w:rsid w:val="00591506"/>
    <w:rsid w:val="005919C8"/>
    <w:rsid w:val="00591D02"/>
    <w:rsid w:val="00592B18"/>
    <w:rsid w:val="00592DAC"/>
    <w:rsid w:val="0059386A"/>
    <w:rsid w:val="005940A4"/>
    <w:rsid w:val="005944AC"/>
    <w:rsid w:val="00594AEB"/>
    <w:rsid w:val="00594BD3"/>
    <w:rsid w:val="00595B2B"/>
    <w:rsid w:val="00595EDF"/>
    <w:rsid w:val="005962BE"/>
    <w:rsid w:val="005975F1"/>
    <w:rsid w:val="005A035E"/>
    <w:rsid w:val="005A04AF"/>
    <w:rsid w:val="005A0B97"/>
    <w:rsid w:val="005A1842"/>
    <w:rsid w:val="005A19BE"/>
    <w:rsid w:val="005A2F0B"/>
    <w:rsid w:val="005A3CD4"/>
    <w:rsid w:val="005A3D62"/>
    <w:rsid w:val="005A3E0F"/>
    <w:rsid w:val="005A44FD"/>
    <w:rsid w:val="005A47F4"/>
    <w:rsid w:val="005A4CAE"/>
    <w:rsid w:val="005A522B"/>
    <w:rsid w:val="005A6014"/>
    <w:rsid w:val="005A6635"/>
    <w:rsid w:val="005A6FF5"/>
    <w:rsid w:val="005A7271"/>
    <w:rsid w:val="005A7838"/>
    <w:rsid w:val="005A7CEF"/>
    <w:rsid w:val="005B04D8"/>
    <w:rsid w:val="005B0701"/>
    <w:rsid w:val="005B123B"/>
    <w:rsid w:val="005B194C"/>
    <w:rsid w:val="005B1EEA"/>
    <w:rsid w:val="005B1FEA"/>
    <w:rsid w:val="005B2568"/>
    <w:rsid w:val="005B2A0C"/>
    <w:rsid w:val="005B2D0E"/>
    <w:rsid w:val="005B3020"/>
    <w:rsid w:val="005B3130"/>
    <w:rsid w:val="005B382C"/>
    <w:rsid w:val="005B4304"/>
    <w:rsid w:val="005B5DB3"/>
    <w:rsid w:val="005B6175"/>
    <w:rsid w:val="005B62DD"/>
    <w:rsid w:val="005B6F19"/>
    <w:rsid w:val="005B770C"/>
    <w:rsid w:val="005B777A"/>
    <w:rsid w:val="005B7867"/>
    <w:rsid w:val="005B78E2"/>
    <w:rsid w:val="005B7D0C"/>
    <w:rsid w:val="005B7F71"/>
    <w:rsid w:val="005C0534"/>
    <w:rsid w:val="005C0B61"/>
    <w:rsid w:val="005C0E4B"/>
    <w:rsid w:val="005C11B1"/>
    <w:rsid w:val="005C19F4"/>
    <w:rsid w:val="005C20D2"/>
    <w:rsid w:val="005C2393"/>
    <w:rsid w:val="005C322B"/>
    <w:rsid w:val="005C399B"/>
    <w:rsid w:val="005C42F3"/>
    <w:rsid w:val="005C4755"/>
    <w:rsid w:val="005C49ED"/>
    <w:rsid w:val="005C5AE6"/>
    <w:rsid w:val="005C63DF"/>
    <w:rsid w:val="005C6DFB"/>
    <w:rsid w:val="005C6E18"/>
    <w:rsid w:val="005C7520"/>
    <w:rsid w:val="005C76E5"/>
    <w:rsid w:val="005C7878"/>
    <w:rsid w:val="005D02DF"/>
    <w:rsid w:val="005D02FA"/>
    <w:rsid w:val="005D075F"/>
    <w:rsid w:val="005D0E6D"/>
    <w:rsid w:val="005D1500"/>
    <w:rsid w:val="005D15F2"/>
    <w:rsid w:val="005D1699"/>
    <w:rsid w:val="005D16E6"/>
    <w:rsid w:val="005D1ADF"/>
    <w:rsid w:val="005D2B3A"/>
    <w:rsid w:val="005D33C4"/>
    <w:rsid w:val="005D37BB"/>
    <w:rsid w:val="005D4784"/>
    <w:rsid w:val="005D523A"/>
    <w:rsid w:val="005D5E84"/>
    <w:rsid w:val="005D6466"/>
    <w:rsid w:val="005D6AA6"/>
    <w:rsid w:val="005D72B7"/>
    <w:rsid w:val="005D735B"/>
    <w:rsid w:val="005D7389"/>
    <w:rsid w:val="005D74F8"/>
    <w:rsid w:val="005D7D05"/>
    <w:rsid w:val="005D7D53"/>
    <w:rsid w:val="005E07AC"/>
    <w:rsid w:val="005E0989"/>
    <w:rsid w:val="005E1AEE"/>
    <w:rsid w:val="005E2979"/>
    <w:rsid w:val="005E2A13"/>
    <w:rsid w:val="005E3DAA"/>
    <w:rsid w:val="005E4A91"/>
    <w:rsid w:val="005E5082"/>
    <w:rsid w:val="005E5D1C"/>
    <w:rsid w:val="005E5DF3"/>
    <w:rsid w:val="005E7464"/>
    <w:rsid w:val="005E7AE1"/>
    <w:rsid w:val="005E7EA1"/>
    <w:rsid w:val="005F0BB6"/>
    <w:rsid w:val="005F191C"/>
    <w:rsid w:val="005F2937"/>
    <w:rsid w:val="005F3B8F"/>
    <w:rsid w:val="005F430D"/>
    <w:rsid w:val="005F47E7"/>
    <w:rsid w:val="005F4A5A"/>
    <w:rsid w:val="005F52C9"/>
    <w:rsid w:val="005F5662"/>
    <w:rsid w:val="005F6EF7"/>
    <w:rsid w:val="005F78BA"/>
    <w:rsid w:val="006007E4"/>
    <w:rsid w:val="00600C48"/>
    <w:rsid w:val="00601471"/>
    <w:rsid w:val="00602393"/>
    <w:rsid w:val="00602BC0"/>
    <w:rsid w:val="00602C32"/>
    <w:rsid w:val="00602FE7"/>
    <w:rsid w:val="006031E0"/>
    <w:rsid w:val="0060363F"/>
    <w:rsid w:val="00603BCF"/>
    <w:rsid w:val="006044CB"/>
    <w:rsid w:val="006045E0"/>
    <w:rsid w:val="00604CBA"/>
    <w:rsid w:val="00604E80"/>
    <w:rsid w:val="00605475"/>
    <w:rsid w:val="00605D01"/>
    <w:rsid w:val="00607E48"/>
    <w:rsid w:val="00610185"/>
    <w:rsid w:val="006109BA"/>
    <w:rsid w:val="006115C0"/>
    <w:rsid w:val="00611E4C"/>
    <w:rsid w:val="00611F1F"/>
    <w:rsid w:val="006121DF"/>
    <w:rsid w:val="0061234E"/>
    <w:rsid w:val="0061282F"/>
    <w:rsid w:val="00613105"/>
    <w:rsid w:val="00613D80"/>
    <w:rsid w:val="006146AE"/>
    <w:rsid w:val="006150E5"/>
    <w:rsid w:val="0061521C"/>
    <w:rsid w:val="006152BE"/>
    <w:rsid w:val="006153E4"/>
    <w:rsid w:val="006154C6"/>
    <w:rsid w:val="00615960"/>
    <w:rsid w:val="00616021"/>
    <w:rsid w:val="00616CBB"/>
    <w:rsid w:val="006173A4"/>
    <w:rsid w:val="00617B1F"/>
    <w:rsid w:val="00617D49"/>
    <w:rsid w:val="00620665"/>
    <w:rsid w:val="00621452"/>
    <w:rsid w:val="006214E5"/>
    <w:rsid w:val="00621931"/>
    <w:rsid w:val="00621E24"/>
    <w:rsid w:val="006227B0"/>
    <w:rsid w:val="006230D6"/>
    <w:rsid w:val="00623144"/>
    <w:rsid w:val="00623AD0"/>
    <w:rsid w:val="00623DE2"/>
    <w:rsid w:val="0062411F"/>
    <w:rsid w:val="00624FB4"/>
    <w:rsid w:val="00625C4E"/>
    <w:rsid w:val="00626073"/>
    <w:rsid w:val="00626D8A"/>
    <w:rsid w:val="00627A56"/>
    <w:rsid w:val="00630349"/>
    <w:rsid w:val="0063157F"/>
    <w:rsid w:val="0063243E"/>
    <w:rsid w:val="0063318C"/>
    <w:rsid w:val="00633B77"/>
    <w:rsid w:val="00633C24"/>
    <w:rsid w:val="00633F53"/>
    <w:rsid w:val="00634AA0"/>
    <w:rsid w:val="00635CC9"/>
    <w:rsid w:val="00636E63"/>
    <w:rsid w:val="00636EAF"/>
    <w:rsid w:val="0063711B"/>
    <w:rsid w:val="006400E1"/>
    <w:rsid w:val="0064015D"/>
    <w:rsid w:val="00641364"/>
    <w:rsid w:val="0064187E"/>
    <w:rsid w:val="00641880"/>
    <w:rsid w:val="00641A1D"/>
    <w:rsid w:val="00641DE5"/>
    <w:rsid w:val="00642915"/>
    <w:rsid w:val="00642BC6"/>
    <w:rsid w:val="00642D01"/>
    <w:rsid w:val="006433F8"/>
    <w:rsid w:val="00643BAD"/>
    <w:rsid w:val="006442F9"/>
    <w:rsid w:val="00644509"/>
    <w:rsid w:val="00644FF0"/>
    <w:rsid w:val="006456F8"/>
    <w:rsid w:val="00645A5B"/>
    <w:rsid w:val="00646B1A"/>
    <w:rsid w:val="00646D74"/>
    <w:rsid w:val="006473FB"/>
    <w:rsid w:val="0064772C"/>
    <w:rsid w:val="00647FA0"/>
    <w:rsid w:val="0065133E"/>
    <w:rsid w:val="00651B5B"/>
    <w:rsid w:val="00652BA4"/>
    <w:rsid w:val="00652FA0"/>
    <w:rsid w:val="0065336E"/>
    <w:rsid w:val="00653503"/>
    <w:rsid w:val="00654739"/>
    <w:rsid w:val="00655011"/>
    <w:rsid w:val="006555C6"/>
    <w:rsid w:val="0065602E"/>
    <w:rsid w:val="0065671F"/>
    <w:rsid w:val="00656C0E"/>
    <w:rsid w:val="00656FCF"/>
    <w:rsid w:val="0065707C"/>
    <w:rsid w:val="006578F2"/>
    <w:rsid w:val="00657F56"/>
    <w:rsid w:val="0066025C"/>
    <w:rsid w:val="0066054E"/>
    <w:rsid w:val="00661354"/>
    <w:rsid w:val="00661862"/>
    <w:rsid w:val="00661DBC"/>
    <w:rsid w:val="00664A1D"/>
    <w:rsid w:val="00665719"/>
    <w:rsid w:val="006662CA"/>
    <w:rsid w:val="00666573"/>
    <w:rsid w:val="00666704"/>
    <w:rsid w:val="006667EE"/>
    <w:rsid w:val="00666D64"/>
    <w:rsid w:val="00666DFD"/>
    <w:rsid w:val="006670EA"/>
    <w:rsid w:val="0066767E"/>
    <w:rsid w:val="00667F11"/>
    <w:rsid w:val="006702C0"/>
    <w:rsid w:val="0067095B"/>
    <w:rsid w:val="00671647"/>
    <w:rsid w:val="00672135"/>
    <w:rsid w:val="006721EE"/>
    <w:rsid w:val="00672423"/>
    <w:rsid w:val="00673785"/>
    <w:rsid w:val="00675042"/>
    <w:rsid w:val="00675A4C"/>
    <w:rsid w:val="006761E8"/>
    <w:rsid w:val="006762EA"/>
    <w:rsid w:val="00676B33"/>
    <w:rsid w:val="00676C93"/>
    <w:rsid w:val="006770FE"/>
    <w:rsid w:val="0067784C"/>
    <w:rsid w:val="00677D24"/>
    <w:rsid w:val="006802D7"/>
    <w:rsid w:val="00680351"/>
    <w:rsid w:val="006803AE"/>
    <w:rsid w:val="00680AF2"/>
    <w:rsid w:val="00680CCC"/>
    <w:rsid w:val="00682117"/>
    <w:rsid w:val="00683AD6"/>
    <w:rsid w:val="00683CB3"/>
    <w:rsid w:val="00684369"/>
    <w:rsid w:val="006847D9"/>
    <w:rsid w:val="00686ABF"/>
    <w:rsid w:val="00687525"/>
    <w:rsid w:val="006879F5"/>
    <w:rsid w:val="00690C1C"/>
    <w:rsid w:val="0069135A"/>
    <w:rsid w:val="00691562"/>
    <w:rsid w:val="00691C59"/>
    <w:rsid w:val="00692049"/>
    <w:rsid w:val="006921E4"/>
    <w:rsid w:val="0069255C"/>
    <w:rsid w:val="00692B07"/>
    <w:rsid w:val="00692F2B"/>
    <w:rsid w:val="00692F6F"/>
    <w:rsid w:val="00693796"/>
    <w:rsid w:val="00693F12"/>
    <w:rsid w:val="006942AA"/>
    <w:rsid w:val="0069463B"/>
    <w:rsid w:val="00694DB8"/>
    <w:rsid w:val="00695924"/>
    <w:rsid w:val="00695DBF"/>
    <w:rsid w:val="006975B1"/>
    <w:rsid w:val="00697D27"/>
    <w:rsid w:val="00697D71"/>
    <w:rsid w:val="006A1081"/>
    <w:rsid w:val="006A1799"/>
    <w:rsid w:val="006A1CC1"/>
    <w:rsid w:val="006A2BBF"/>
    <w:rsid w:val="006A3F59"/>
    <w:rsid w:val="006A47E8"/>
    <w:rsid w:val="006A77F7"/>
    <w:rsid w:val="006A7AD3"/>
    <w:rsid w:val="006B0A5C"/>
    <w:rsid w:val="006B0FBC"/>
    <w:rsid w:val="006B1331"/>
    <w:rsid w:val="006B1610"/>
    <w:rsid w:val="006B18B8"/>
    <w:rsid w:val="006B19F5"/>
    <w:rsid w:val="006B202B"/>
    <w:rsid w:val="006B23A2"/>
    <w:rsid w:val="006B3159"/>
    <w:rsid w:val="006B37D7"/>
    <w:rsid w:val="006B3E16"/>
    <w:rsid w:val="006B41C3"/>
    <w:rsid w:val="006B445D"/>
    <w:rsid w:val="006B4467"/>
    <w:rsid w:val="006B4CDD"/>
    <w:rsid w:val="006B68F4"/>
    <w:rsid w:val="006B76AF"/>
    <w:rsid w:val="006B7BE1"/>
    <w:rsid w:val="006C02F7"/>
    <w:rsid w:val="006C0475"/>
    <w:rsid w:val="006C071C"/>
    <w:rsid w:val="006C0C81"/>
    <w:rsid w:val="006C1202"/>
    <w:rsid w:val="006C1276"/>
    <w:rsid w:val="006C148C"/>
    <w:rsid w:val="006C1BA1"/>
    <w:rsid w:val="006C1F84"/>
    <w:rsid w:val="006C26A8"/>
    <w:rsid w:val="006C2CA4"/>
    <w:rsid w:val="006C33F6"/>
    <w:rsid w:val="006C3743"/>
    <w:rsid w:val="006C3A94"/>
    <w:rsid w:val="006C4291"/>
    <w:rsid w:val="006C550C"/>
    <w:rsid w:val="006C577E"/>
    <w:rsid w:val="006C6306"/>
    <w:rsid w:val="006C638A"/>
    <w:rsid w:val="006C6481"/>
    <w:rsid w:val="006C65C5"/>
    <w:rsid w:val="006C71DB"/>
    <w:rsid w:val="006C780E"/>
    <w:rsid w:val="006D0905"/>
    <w:rsid w:val="006D14F0"/>
    <w:rsid w:val="006D1544"/>
    <w:rsid w:val="006D192B"/>
    <w:rsid w:val="006D219E"/>
    <w:rsid w:val="006D23C1"/>
    <w:rsid w:val="006D23FF"/>
    <w:rsid w:val="006D2751"/>
    <w:rsid w:val="006D42BB"/>
    <w:rsid w:val="006D4409"/>
    <w:rsid w:val="006D47A9"/>
    <w:rsid w:val="006D4C6D"/>
    <w:rsid w:val="006D5F4D"/>
    <w:rsid w:val="006D6264"/>
    <w:rsid w:val="006D7063"/>
    <w:rsid w:val="006D7CD9"/>
    <w:rsid w:val="006D7CED"/>
    <w:rsid w:val="006E0100"/>
    <w:rsid w:val="006E08DA"/>
    <w:rsid w:val="006E092D"/>
    <w:rsid w:val="006E0A69"/>
    <w:rsid w:val="006E0DBA"/>
    <w:rsid w:val="006E131A"/>
    <w:rsid w:val="006E14F1"/>
    <w:rsid w:val="006E1FBE"/>
    <w:rsid w:val="006E2403"/>
    <w:rsid w:val="006E3AB4"/>
    <w:rsid w:val="006E3DD1"/>
    <w:rsid w:val="006E47C8"/>
    <w:rsid w:val="006E47DB"/>
    <w:rsid w:val="006E4C2A"/>
    <w:rsid w:val="006E5308"/>
    <w:rsid w:val="006E5BFF"/>
    <w:rsid w:val="006E5EA3"/>
    <w:rsid w:val="006E60F4"/>
    <w:rsid w:val="006E6878"/>
    <w:rsid w:val="006E6FD2"/>
    <w:rsid w:val="006F1D7D"/>
    <w:rsid w:val="006F1F5D"/>
    <w:rsid w:val="006F1F81"/>
    <w:rsid w:val="006F3AA2"/>
    <w:rsid w:val="006F3B04"/>
    <w:rsid w:val="006F3C6F"/>
    <w:rsid w:val="006F4511"/>
    <w:rsid w:val="006F461E"/>
    <w:rsid w:val="006F4B47"/>
    <w:rsid w:val="006F5B99"/>
    <w:rsid w:val="006F64A2"/>
    <w:rsid w:val="006F6845"/>
    <w:rsid w:val="006F69CF"/>
    <w:rsid w:val="006F7A78"/>
    <w:rsid w:val="007011E4"/>
    <w:rsid w:val="007012F9"/>
    <w:rsid w:val="00701860"/>
    <w:rsid w:val="00701FE5"/>
    <w:rsid w:val="007020B4"/>
    <w:rsid w:val="0070270C"/>
    <w:rsid w:val="00702E98"/>
    <w:rsid w:val="00702EDC"/>
    <w:rsid w:val="007035BD"/>
    <w:rsid w:val="007035E7"/>
    <w:rsid w:val="00703999"/>
    <w:rsid w:val="007046D0"/>
    <w:rsid w:val="00704CD8"/>
    <w:rsid w:val="007054EF"/>
    <w:rsid w:val="00705995"/>
    <w:rsid w:val="007064DC"/>
    <w:rsid w:val="00706CF3"/>
    <w:rsid w:val="00707A5F"/>
    <w:rsid w:val="00707C1E"/>
    <w:rsid w:val="00707C82"/>
    <w:rsid w:val="00710886"/>
    <w:rsid w:val="00710DC4"/>
    <w:rsid w:val="007116BF"/>
    <w:rsid w:val="0071244C"/>
    <w:rsid w:val="00713153"/>
    <w:rsid w:val="00713F70"/>
    <w:rsid w:val="0071491E"/>
    <w:rsid w:val="00715517"/>
    <w:rsid w:val="00716528"/>
    <w:rsid w:val="007168F8"/>
    <w:rsid w:val="00716FA4"/>
    <w:rsid w:val="00717119"/>
    <w:rsid w:val="00717679"/>
    <w:rsid w:val="0071774E"/>
    <w:rsid w:val="0072020D"/>
    <w:rsid w:val="0072059C"/>
    <w:rsid w:val="00720642"/>
    <w:rsid w:val="00720D69"/>
    <w:rsid w:val="00720F6B"/>
    <w:rsid w:val="0072175F"/>
    <w:rsid w:val="00721D7F"/>
    <w:rsid w:val="00721E9B"/>
    <w:rsid w:val="00721F9D"/>
    <w:rsid w:val="00722D4C"/>
    <w:rsid w:val="00723184"/>
    <w:rsid w:val="0072339E"/>
    <w:rsid w:val="00723E7E"/>
    <w:rsid w:val="007240FE"/>
    <w:rsid w:val="00724CCF"/>
    <w:rsid w:val="00725777"/>
    <w:rsid w:val="0072585A"/>
    <w:rsid w:val="00725AA2"/>
    <w:rsid w:val="00726261"/>
    <w:rsid w:val="00726AF0"/>
    <w:rsid w:val="00726AFC"/>
    <w:rsid w:val="00726B75"/>
    <w:rsid w:val="00727367"/>
    <w:rsid w:val="007277A3"/>
    <w:rsid w:val="007278B4"/>
    <w:rsid w:val="00727F08"/>
    <w:rsid w:val="00731CF2"/>
    <w:rsid w:val="00731E7D"/>
    <w:rsid w:val="00732809"/>
    <w:rsid w:val="00732900"/>
    <w:rsid w:val="00732C81"/>
    <w:rsid w:val="00732EF3"/>
    <w:rsid w:val="00732F97"/>
    <w:rsid w:val="0073361A"/>
    <w:rsid w:val="00733D63"/>
    <w:rsid w:val="007340B1"/>
    <w:rsid w:val="00734EF6"/>
    <w:rsid w:val="007357D8"/>
    <w:rsid w:val="007358C4"/>
    <w:rsid w:val="00735FD8"/>
    <w:rsid w:val="0073728E"/>
    <w:rsid w:val="0073750F"/>
    <w:rsid w:val="00737561"/>
    <w:rsid w:val="00737981"/>
    <w:rsid w:val="007403D7"/>
    <w:rsid w:val="0074141D"/>
    <w:rsid w:val="007415E6"/>
    <w:rsid w:val="00742036"/>
    <w:rsid w:val="007430CF"/>
    <w:rsid w:val="007436C2"/>
    <w:rsid w:val="0074415D"/>
    <w:rsid w:val="00744D5F"/>
    <w:rsid w:val="00745282"/>
    <w:rsid w:val="00745392"/>
    <w:rsid w:val="00745CAA"/>
    <w:rsid w:val="00745D40"/>
    <w:rsid w:val="0074637E"/>
    <w:rsid w:val="00747561"/>
    <w:rsid w:val="0074773F"/>
    <w:rsid w:val="00747831"/>
    <w:rsid w:val="00747CE2"/>
    <w:rsid w:val="0075014E"/>
    <w:rsid w:val="00750C12"/>
    <w:rsid w:val="00750E72"/>
    <w:rsid w:val="00751EA9"/>
    <w:rsid w:val="00751FC9"/>
    <w:rsid w:val="0075270B"/>
    <w:rsid w:val="00752C3D"/>
    <w:rsid w:val="00752C7D"/>
    <w:rsid w:val="00752C85"/>
    <w:rsid w:val="00752DE5"/>
    <w:rsid w:val="0075372C"/>
    <w:rsid w:val="00753AE8"/>
    <w:rsid w:val="00755019"/>
    <w:rsid w:val="00755EAA"/>
    <w:rsid w:val="007569EA"/>
    <w:rsid w:val="00756B81"/>
    <w:rsid w:val="00757D2A"/>
    <w:rsid w:val="0076001F"/>
    <w:rsid w:val="00760CE6"/>
    <w:rsid w:val="007611B0"/>
    <w:rsid w:val="007611E5"/>
    <w:rsid w:val="00761A29"/>
    <w:rsid w:val="007620F8"/>
    <w:rsid w:val="007628DF"/>
    <w:rsid w:val="00762D6A"/>
    <w:rsid w:val="0076388E"/>
    <w:rsid w:val="00763A2C"/>
    <w:rsid w:val="00764457"/>
    <w:rsid w:val="007646E6"/>
    <w:rsid w:val="00764A87"/>
    <w:rsid w:val="00765477"/>
    <w:rsid w:val="007665A7"/>
    <w:rsid w:val="00766DEF"/>
    <w:rsid w:val="00766FBB"/>
    <w:rsid w:val="007672AF"/>
    <w:rsid w:val="0076757C"/>
    <w:rsid w:val="00770012"/>
    <w:rsid w:val="00771F19"/>
    <w:rsid w:val="00772485"/>
    <w:rsid w:val="007725C6"/>
    <w:rsid w:val="007728EE"/>
    <w:rsid w:val="00772B58"/>
    <w:rsid w:val="00773A2E"/>
    <w:rsid w:val="00774287"/>
    <w:rsid w:val="007749CB"/>
    <w:rsid w:val="00774C4E"/>
    <w:rsid w:val="00775185"/>
    <w:rsid w:val="00775789"/>
    <w:rsid w:val="007757C5"/>
    <w:rsid w:val="00775DAD"/>
    <w:rsid w:val="00775DB8"/>
    <w:rsid w:val="00775DC8"/>
    <w:rsid w:val="007760B5"/>
    <w:rsid w:val="00776246"/>
    <w:rsid w:val="0077654A"/>
    <w:rsid w:val="007775AA"/>
    <w:rsid w:val="007775F7"/>
    <w:rsid w:val="00780B6C"/>
    <w:rsid w:val="007810C0"/>
    <w:rsid w:val="00781314"/>
    <w:rsid w:val="00781E57"/>
    <w:rsid w:val="007829A1"/>
    <w:rsid w:val="00782B98"/>
    <w:rsid w:val="00783485"/>
    <w:rsid w:val="00784042"/>
    <w:rsid w:val="00784440"/>
    <w:rsid w:val="00784E9E"/>
    <w:rsid w:val="007854B8"/>
    <w:rsid w:val="00785600"/>
    <w:rsid w:val="0078677C"/>
    <w:rsid w:val="007869CA"/>
    <w:rsid w:val="00787062"/>
    <w:rsid w:val="0078748D"/>
    <w:rsid w:val="00787B3F"/>
    <w:rsid w:val="007901E3"/>
    <w:rsid w:val="007913B6"/>
    <w:rsid w:val="00791895"/>
    <w:rsid w:val="007921D5"/>
    <w:rsid w:val="007933AC"/>
    <w:rsid w:val="00793659"/>
    <w:rsid w:val="00793781"/>
    <w:rsid w:val="007941B3"/>
    <w:rsid w:val="0079482D"/>
    <w:rsid w:val="007948FF"/>
    <w:rsid w:val="00795175"/>
    <w:rsid w:val="0079525F"/>
    <w:rsid w:val="00795AA5"/>
    <w:rsid w:val="00795E3E"/>
    <w:rsid w:val="007960C1"/>
    <w:rsid w:val="007964C9"/>
    <w:rsid w:val="00796AF0"/>
    <w:rsid w:val="00796EAA"/>
    <w:rsid w:val="007973DA"/>
    <w:rsid w:val="0079757F"/>
    <w:rsid w:val="00797605"/>
    <w:rsid w:val="007A0712"/>
    <w:rsid w:val="007A14BA"/>
    <w:rsid w:val="007A2119"/>
    <w:rsid w:val="007A32A9"/>
    <w:rsid w:val="007A35FE"/>
    <w:rsid w:val="007A36EF"/>
    <w:rsid w:val="007A37A2"/>
    <w:rsid w:val="007A3DD2"/>
    <w:rsid w:val="007A406B"/>
    <w:rsid w:val="007A4627"/>
    <w:rsid w:val="007A4BD8"/>
    <w:rsid w:val="007A5B63"/>
    <w:rsid w:val="007A610B"/>
    <w:rsid w:val="007A68D5"/>
    <w:rsid w:val="007A6921"/>
    <w:rsid w:val="007A6943"/>
    <w:rsid w:val="007A6AF5"/>
    <w:rsid w:val="007A7212"/>
    <w:rsid w:val="007A7333"/>
    <w:rsid w:val="007A7602"/>
    <w:rsid w:val="007A7918"/>
    <w:rsid w:val="007B010A"/>
    <w:rsid w:val="007B0958"/>
    <w:rsid w:val="007B0D22"/>
    <w:rsid w:val="007B1171"/>
    <w:rsid w:val="007B121C"/>
    <w:rsid w:val="007B128F"/>
    <w:rsid w:val="007B1735"/>
    <w:rsid w:val="007B3414"/>
    <w:rsid w:val="007B34AB"/>
    <w:rsid w:val="007B3A31"/>
    <w:rsid w:val="007B5B75"/>
    <w:rsid w:val="007B6033"/>
    <w:rsid w:val="007B6F8D"/>
    <w:rsid w:val="007B7B0C"/>
    <w:rsid w:val="007C01D9"/>
    <w:rsid w:val="007C1A1B"/>
    <w:rsid w:val="007C206B"/>
    <w:rsid w:val="007C2835"/>
    <w:rsid w:val="007C3144"/>
    <w:rsid w:val="007C320B"/>
    <w:rsid w:val="007C3538"/>
    <w:rsid w:val="007C57FF"/>
    <w:rsid w:val="007C5AEF"/>
    <w:rsid w:val="007C5B4C"/>
    <w:rsid w:val="007C5C9C"/>
    <w:rsid w:val="007C6D69"/>
    <w:rsid w:val="007C6E62"/>
    <w:rsid w:val="007C6EA2"/>
    <w:rsid w:val="007C7347"/>
    <w:rsid w:val="007C75BC"/>
    <w:rsid w:val="007C7E20"/>
    <w:rsid w:val="007D03E3"/>
    <w:rsid w:val="007D03F6"/>
    <w:rsid w:val="007D046F"/>
    <w:rsid w:val="007D09D9"/>
    <w:rsid w:val="007D1877"/>
    <w:rsid w:val="007D1B9F"/>
    <w:rsid w:val="007D1C21"/>
    <w:rsid w:val="007D224F"/>
    <w:rsid w:val="007D3B82"/>
    <w:rsid w:val="007D4098"/>
    <w:rsid w:val="007D4876"/>
    <w:rsid w:val="007D4992"/>
    <w:rsid w:val="007D4FC9"/>
    <w:rsid w:val="007D50E0"/>
    <w:rsid w:val="007D63A4"/>
    <w:rsid w:val="007D6EBC"/>
    <w:rsid w:val="007D6EC6"/>
    <w:rsid w:val="007D6F40"/>
    <w:rsid w:val="007D7AB3"/>
    <w:rsid w:val="007E0514"/>
    <w:rsid w:val="007E0E83"/>
    <w:rsid w:val="007E0ED4"/>
    <w:rsid w:val="007E1932"/>
    <w:rsid w:val="007E19D0"/>
    <w:rsid w:val="007E2068"/>
    <w:rsid w:val="007E2071"/>
    <w:rsid w:val="007E20D5"/>
    <w:rsid w:val="007E216C"/>
    <w:rsid w:val="007E2220"/>
    <w:rsid w:val="007E25C9"/>
    <w:rsid w:val="007E26CD"/>
    <w:rsid w:val="007E2D1F"/>
    <w:rsid w:val="007E37AC"/>
    <w:rsid w:val="007E3C50"/>
    <w:rsid w:val="007E3C90"/>
    <w:rsid w:val="007E3FB5"/>
    <w:rsid w:val="007E49B9"/>
    <w:rsid w:val="007E4F57"/>
    <w:rsid w:val="007E5312"/>
    <w:rsid w:val="007E558C"/>
    <w:rsid w:val="007E6F2C"/>
    <w:rsid w:val="007E7990"/>
    <w:rsid w:val="007E79A5"/>
    <w:rsid w:val="007F1672"/>
    <w:rsid w:val="007F16D2"/>
    <w:rsid w:val="007F1B35"/>
    <w:rsid w:val="007F1B67"/>
    <w:rsid w:val="007F1DFC"/>
    <w:rsid w:val="007F2182"/>
    <w:rsid w:val="007F24AB"/>
    <w:rsid w:val="007F251C"/>
    <w:rsid w:val="007F2995"/>
    <w:rsid w:val="007F2B59"/>
    <w:rsid w:val="007F2F6E"/>
    <w:rsid w:val="007F36ED"/>
    <w:rsid w:val="007F4711"/>
    <w:rsid w:val="007F4875"/>
    <w:rsid w:val="007F4CE8"/>
    <w:rsid w:val="007F4E93"/>
    <w:rsid w:val="007F69FF"/>
    <w:rsid w:val="007F7748"/>
    <w:rsid w:val="00801061"/>
    <w:rsid w:val="00801428"/>
    <w:rsid w:val="008017CD"/>
    <w:rsid w:val="008021B7"/>
    <w:rsid w:val="00803141"/>
    <w:rsid w:val="008034DE"/>
    <w:rsid w:val="00803A21"/>
    <w:rsid w:val="00803E10"/>
    <w:rsid w:val="00804BD2"/>
    <w:rsid w:val="008050FB"/>
    <w:rsid w:val="00805521"/>
    <w:rsid w:val="0080579E"/>
    <w:rsid w:val="00805884"/>
    <w:rsid w:val="00805B95"/>
    <w:rsid w:val="00805E7A"/>
    <w:rsid w:val="00806236"/>
    <w:rsid w:val="00806262"/>
    <w:rsid w:val="0080673B"/>
    <w:rsid w:val="00807849"/>
    <w:rsid w:val="0080786A"/>
    <w:rsid w:val="00807E53"/>
    <w:rsid w:val="00807F39"/>
    <w:rsid w:val="00810B21"/>
    <w:rsid w:val="00810B6A"/>
    <w:rsid w:val="00810C27"/>
    <w:rsid w:val="00810C49"/>
    <w:rsid w:val="00811331"/>
    <w:rsid w:val="00811770"/>
    <w:rsid w:val="00811B69"/>
    <w:rsid w:val="00812568"/>
    <w:rsid w:val="00813B52"/>
    <w:rsid w:val="00813CC1"/>
    <w:rsid w:val="008163B6"/>
    <w:rsid w:val="0081703F"/>
    <w:rsid w:val="00817DBC"/>
    <w:rsid w:val="00822657"/>
    <w:rsid w:val="00822AB4"/>
    <w:rsid w:val="00822F41"/>
    <w:rsid w:val="0082354A"/>
    <w:rsid w:val="00823851"/>
    <w:rsid w:val="00824155"/>
    <w:rsid w:val="008247A2"/>
    <w:rsid w:val="00824FCD"/>
    <w:rsid w:val="008250CE"/>
    <w:rsid w:val="00825240"/>
    <w:rsid w:val="0082538E"/>
    <w:rsid w:val="008255D3"/>
    <w:rsid w:val="0082568E"/>
    <w:rsid w:val="00825968"/>
    <w:rsid w:val="00827E06"/>
    <w:rsid w:val="0083005E"/>
    <w:rsid w:val="008302F7"/>
    <w:rsid w:val="008304F3"/>
    <w:rsid w:val="00830569"/>
    <w:rsid w:val="00831FD5"/>
    <w:rsid w:val="00832377"/>
    <w:rsid w:val="00832412"/>
    <w:rsid w:val="0083261F"/>
    <w:rsid w:val="00833C88"/>
    <w:rsid w:val="008341B4"/>
    <w:rsid w:val="00834228"/>
    <w:rsid w:val="00834FAD"/>
    <w:rsid w:val="00835114"/>
    <w:rsid w:val="0083515F"/>
    <w:rsid w:val="00836B89"/>
    <w:rsid w:val="00836C98"/>
    <w:rsid w:val="00836F0F"/>
    <w:rsid w:val="00837696"/>
    <w:rsid w:val="008402E1"/>
    <w:rsid w:val="008405AD"/>
    <w:rsid w:val="00841BA6"/>
    <w:rsid w:val="008420A1"/>
    <w:rsid w:val="00842F6E"/>
    <w:rsid w:val="00843AAF"/>
    <w:rsid w:val="00843D70"/>
    <w:rsid w:val="00844113"/>
    <w:rsid w:val="0084543D"/>
    <w:rsid w:val="008454DB"/>
    <w:rsid w:val="008455A8"/>
    <w:rsid w:val="008463B0"/>
    <w:rsid w:val="008463B4"/>
    <w:rsid w:val="00846570"/>
    <w:rsid w:val="00846618"/>
    <w:rsid w:val="00846D0D"/>
    <w:rsid w:val="00846F2E"/>
    <w:rsid w:val="008476A8"/>
    <w:rsid w:val="00850420"/>
    <w:rsid w:val="0085089F"/>
    <w:rsid w:val="008511EC"/>
    <w:rsid w:val="00851762"/>
    <w:rsid w:val="00851F64"/>
    <w:rsid w:val="00852214"/>
    <w:rsid w:val="00852448"/>
    <w:rsid w:val="00853092"/>
    <w:rsid w:val="008533F5"/>
    <w:rsid w:val="0085351E"/>
    <w:rsid w:val="00853D2D"/>
    <w:rsid w:val="00853E69"/>
    <w:rsid w:val="00854195"/>
    <w:rsid w:val="008544E2"/>
    <w:rsid w:val="0085487B"/>
    <w:rsid w:val="00854C2C"/>
    <w:rsid w:val="00854E9B"/>
    <w:rsid w:val="00855B68"/>
    <w:rsid w:val="0085642C"/>
    <w:rsid w:val="00856511"/>
    <w:rsid w:val="00856738"/>
    <w:rsid w:val="008574FD"/>
    <w:rsid w:val="008609A0"/>
    <w:rsid w:val="008616FF"/>
    <w:rsid w:val="00861ACE"/>
    <w:rsid w:val="00861C1C"/>
    <w:rsid w:val="00862424"/>
    <w:rsid w:val="00862719"/>
    <w:rsid w:val="0086355B"/>
    <w:rsid w:val="0086383F"/>
    <w:rsid w:val="00863F46"/>
    <w:rsid w:val="0086453E"/>
    <w:rsid w:val="00864BDA"/>
    <w:rsid w:val="00865055"/>
    <w:rsid w:val="00865412"/>
    <w:rsid w:val="00865442"/>
    <w:rsid w:val="008655A5"/>
    <w:rsid w:val="008656F8"/>
    <w:rsid w:val="0086600E"/>
    <w:rsid w:val="0086655B"/>
    <w:rsid w:val="00866805"/>
    <w:rsid w:val="00867244"/>
    <w:rsid w:val="00870654"/>
    <w:rsid w:val="00870990"/>
    <w:rsid w:val="00870A72"/>
    <w:rsid w:val="00870B91"/>
    <w:rsid w:val="00870EA7"/>
    <w:rsid w:val="00871542"/>
    <w:rsid w:val="00871BA8"/>
    <w:rsid w:val="0087210D"/>
    <w:rsid w:val="00873841"/>
    <w:rsid w:val="008738D7"/>
    <w:rsid w:val="00874F7B"/>
    <w:rsid w:val="008750C3"/>
    <w:rsid w:val="0087518F"/>
    <w:rsid w:val="00875AB3"/>
    <w:rsid w:val="00875C8E"/>
    <w:rsid w:val="00875CC8"/>
    <w:rsid w:val="008760CF"/>
    <w:rsid w:val="0087641A"/>
    <w:rsid w:val="0087717D"/>
    <w:rsid w:val="00877E83"/>
    <w:rsid w:val="00880154"/>
    <w:rsid w:val="008801FB"/>
    <w:rsid w:val="00880506"/>
    <w:rsid w:val="008808D0"/>
    <w:rsid w:val="00880CB8"/>
    <w:rsid w:val="008812D4"/>
    <w:rsid w:val="0088161F"/>
    <w:rsid w:val="00882636"/>
    <w:rsid w:val="00882756"/>
    <w:rsid w:val="0088296A"/>
    <w:rsid w:val="00883348"/>
    <w:rsid w:val="008834DA"/>
    <w:rsid w:val="008840D2"/>
    <w:rsid w:val="008841B6"/>
    <w:rsid w:val="00884256"/>
    <w:rsid w:val="00884C3C"/>
    <w:rsid w:val="00884EFC"/>
    <w:rsid w:val="00887779"/>
    <w:rsid w:val="00887A2F"/>
    <w:rsid w:val="00890099"/>
    <w:rsid w:val="008910B5"/>
    <w:rsid w:val="0089170F"/>
    <w:rsid w:val="0089233C"/>
    <w:rsid w:val="00892515"/>
    <w:rsid w:val="00892F71"/>
    <w:rsid w:val="00893017"/>
    <w:rsid w:val="00893029"/>
    <w:rsid w:val="00893B20"/>
    <w:rsid w:val="00893CFF"/>
    <w:rsid w:val="00893EFA"/>
    <w:rsid w:val="008947DD"/>
    <w:rsid w:val="00894804"/>
    <w:rsid w:val="0089545F"/>
    <w:rsid w:val="008954C6"/>
    <w:rsid w:val="0089563C"/>
    <w:rsid w:val="00896525"/>
    <w:rsid w:val="008967BB"/>
    <w:rsid w:val="008967BC"/>
    <w:rsid w:val="00896A8A"/>
    <w:rsid w:val="00897BF3"/>
    <w:rsid w:val="00897EBA"/>
    <w:rsid w:val="008A2947"/>
    <w:rsid w:val="008A397C"/>
    <w:rsid w:val="008A405B"/>
    <w:rsid w:val="008A42A3"/>
    <w:rsid w:val="008A4484"/>
    <w:rsid w:val="008A49F2"/>
    <w:rsid w:val="008A4CCC"/>
    <w:rsid w:val="008A4D93"/>
    <w:rsid w:val="008A56BE"/>
    <w:rsid w:val="008A5913"/>
    <w:rsid w:val="008A68AB"/>
    <w:rsid w:val="008A69D5"/>
    <w:rsid w:val="008A75EC"/>
    <w:rsid w:val="008B0F44"/>
    <w:rsid w:val="008B118A"/>
    <w:rsid w:val="008B1210"/>
    <w:rsid w:val="008B179B"/>
    <w:rsid w:val="008B25DF"/>
    <w:rsid w:val="008B28CC"/>
    <w:rsid w:val="008B2FA0"/>
    <w:rsid w:val="008B33AE"/>
    <w:rsid w:val="008B376A"/>
    <w:rsid w:val="008B3AF5"/>
    <w:rsid w:val="008B5747"/>
    <w:rsid w:val="008B5E2C"/>
    <w:rsid w:val="008B6E3A"/>
    <w:rsid w:val="008B7101"/>
    <w:rsid w:val="008B71E3"/>
    <w:rsid w:val="008B7E24"/>
    <w:rsid w:val="008C14C1"/>
    <w:rsid w:val="008C2F36"/>
    <w:rsid w:val="008C3302"/>
    <w:rsid w:val="008C3500"/>
    <w:rsid w:val="008C3744"/>
    <w:rsid w:val="008C38F3"/>
    <w:rsid w:val="008C3C52"/>
    <w:rsid w:val="008C3D49"/>
    <w:rsid w:val="008C3F33"/>
    <w:rsid w:val="008C4306"/>
    <w:rsid w:val="008C44D5"/>
    <w:rsid w:val="008C49B5"/>
    <w:rsid w:val="008C5293"/>
    <w:rsid w:val="008C5345"/>
    <w:rsid w:val="008C633A"/>
    <w:rsid w:val="008C6479"/>
    <w:rsid w:val="008C6575"/>
    <w:rsid w:val="008C66F3"/>
    <w:rsid w:val="008C67FE"/>
    <w:rsid w:val="008C6ACC"/>
    <w:rsid w:val="008C6D10"/>
    <w:rsid w:val="008C70DF"/>
    <w:rsid w:val="008C71FD"/>
    <w:rsid w:val="008C753D"/>
    <w:rsid w:val="008D04DC"/>
    <w:rsid w:val="008D0DB1"/>
    <w:rsid w:val="008D1515"/>
    <w:rsid w:val="008D2940"/>
    <w:rsid w:val="008D3160"/>
    <w:rsid w:val="008D377A"/>
    <w:rsid w:val="008D4A8D"/>
    <w:rsid w:val="008D6234"/>
    <w:rsid w:val="008D6395"/>
    <w:rsid w:val="008D7671"/>
    <w:rsid w:val="008D78A3"/>
    <w:rsid w:val="008D79D3"/>
    <w:rsid w:val="008E05F1"/>
    <w:rsid w:val="008E0C7A"/>
    <w:rsid w:val="008E0F9F"/>
    <w:rsid w:val="008E1A5D"/>
    <w:rsid w:val="008E1E58"/>
    <w:rsid w:val="008E1F9A"/>
    <w:rsid w:val="008E227B"/>
    <w:rsid w:val="008E250E"/>
    <w:rsid w:val="008E2591"/>
    <w:rsid w:val="008E2AD4"/>
    <w:rsid w:val="008E344D"/>
    <w:rsid w:val="008E3C50"/>
    <w:rsid w:val="008E4F0A"/>
    <w:rsid w:val="008E60DB"/>
    <w:rsid w:val="008E63DC"/>
    <w:rsid w:val="008E6A67"/>
    <w:rsid w:val="008E7626"/>
    <w:rsid w:val="008E79FA"/>
    <w:rsid w:val="008E7CCF"/>
    <w:rsid w:val="008E7F44"/>
    <w:rsid w:val="008F0135"/>
    <w:rsid w:val="008F11F8"/>
    <w:rsid w:val="008F1DE0"/>
    <w:rsid w:val="008F2143"/>
    <w:rsid w:val="008F263C"/>
    <w:rsid w:val="008F3779"/>
    <w:rsid w:val="008F4625"/>
    <w:rsid w:val="008F4BF4"/>
    <w:rsid w:val="008F4C03"/>
    <w:rsid w:val="008F4C5D"/>
    <w:rsid w:val="008F51F1"/>
    <w:rsid w:val="008F5FB5"/>
    <w:rsid w:val="008F64B1"/>
    <w:rsid w:val="008F655A"/>
    <w:rsid w:val="00900455"/>
    <w:rsid w:val="0090057E"/>
    <w:rsid w:val="00900788"/>
    <w:rsid w:val="0090115E"/>
    <w:rsid w:val="009012F5"/>
    <w:rsid w:val="009021AD"/>
    <w:rsid w:val="00902A4B"/>
    <w:rsid w:val="0090340E"/>
    <w:rsid w:val="00903792"/>
    <w:rsid w:val="00903886"/>
    <w:rsid w:val="009039CE"/>
    <w:rsid w:val="0090400F"/>
    <w:rsid w:val="009043B7"/>
    <w:rsid w:val="0090508D"/>
    <w:rsid w:val="009050D3"/>
    <w:rsid w:val="00905805"/>
    <w:rsid w:val="0090589A"/>
    <w:rsid w:val="00905DB8"/>
    <w:rsid w:val="00906690"/>
    <w:rsid w:val="00906DFC"/>
    <w:rsid w:val="00906FC7"/>
    <w:rsid w:val="0090794B"/>
    <w:rsid w:val="00907A41"/>
    <w:rsid w:val="00907B8E"/>
    <w:rsid w:val="009101B0"/>
    <w:rsid w:val="00910DA2"/>
    <w:rsid w:val="00911C13"/>
    <w:rsid w:val="00912141"/>
    <w:rsid w:val="00912341"/>
    <w:rsid w:val="009148BE"/>
    <w:rsid w:val="009163E3"/>
    <w:rsid w:val="00916704"/>
    <w:rsid w:val="00916B49"/>
    <w:rsid w:val="00917215"/>
    <w:rsid w:val="009179CE"/>
    <w:rsid w:val="00917FE8"/>
    <w:rsid w:val="00920319"/>
    <w:rsid w:val="00920835"/>
    <w:rsid w:val="00921254"/>
    <w:rsid w:val="009214E0"/>
    <w:rsid w:val="00921C67"/>
    <w:rsid w:val="009228B3"/>
    <w:rsid w:val="00922AE6"/>
    <w:rsid w:val="00923033"/>
    <w:rsid w:val="009239BD"/>
    <w:rsid w:val="009240C3"/>
    <w:rsid w:val="0092432D"/>
    <w:rsid w:val="009243C1"/>
    <w:rsid w:val="00924883"/>
    <w:rsid w:val="0092497C"/>
    <w:rsid w:val="009251FE"/>
    <w:rsid w:val="00925733"/>
    <w:rsid w:val="00925C9F"/>
    <w:rsid w:val="00926B21"/>
    <w:rsid w:val="00926DA5"/>
    <w:rsid w:val="00926F2E"/>
    <w:rsid w:val="00927218"/>
    <w:rsid w:val="00927BD4"/>
    <w:rsid w:val="0093013A"/>
    <w:rsid w:val="00931359"/>
    <w:rsid w:val="00931543"/>
    <w:rsid w:val="00932235"/>
    <w:rsid w:val="00932B76"/>
    <w:rsid w:val="00932D20"/>
    <w:rsid w:val="00933459"/>
    <w:rsid w:val="00933C23"/>
    <w:rsid w:val="00934D14"/>
    <w:rsid w:val="009354F7"/>
    <w:rsid w:val="00935647"/>
    <w:rsid w:val="0093714A"/>
    <w:rsid w:val="0093727B"/>
    <w:rsid w:val="00937B77"/>
    <w:rsid w:val="00941986"/>
    <w:rsid w:val="00942A74"/>
    <w:rsid w:val="00942B6C"/>
    <w:rsid w:val="00943045"/>
    <w:rsid w:val="00943C70"/>
    <w:rsid w:val="0094494A"/>
    <w:rsid w:val="00945210"/>
    <w:rsid w:val="0094577C"/>
    <w:rsid w:val="00945A4E"/>
    <w:rsid w:val="00945AE9"/>
    <w:rsid w:val="00945B21"/>
    <w:rsid w:val="00945E86"/>
    <w:rsid w:val="00945F30"/>
    <w:rsid w:val="009478E9"/>
    <w:rsid w:val="0095153D"/>
    <w:rsid w:val="00951950"/>
    <w:rsid w:val="00951D9E"/>
    <w:rsid w:val="00954436"/>
    <w:rsid w:val="00954ABE"/>
    <w:rsid w:val="00954DE8"/>
    <w:rsid w:val="00955AA5"/>
    <w:rsid w:val="00955D8B"/>
    <w:rsid w:val="00956B95"/>
    <w:rsid w:val="009571CF"/>
    <w:rsid w:val="009573DB"/>
    <w:rsid w:val="009577C9"/>
    <w:rsid w:val="009602F5"/>
    <w:rsid w:val="009603E2"/>
    <w:rsid w:val="0096047D"/>
    <w:rsid w:val="0096084F"/>
    <w:rsid w:val="00960F14"/>
    <w:rsid w:val="00961559"/>
    <w:rsid w:val="0096166B"/>
    <w:rsid w:val="0096199E"/>
    <w:rsid w:val="00961A79"/>
    <w:rsid w:val="00961AB0"/>
    <w:rsid w:val="00961D36"/>
    <w:rsid w:val="00961D57"/>
    <w:rsid w:val="00962AA0"/>
    <w:rsid w:val="00963676"/>
    <w:rsid w:val="00963757"/>
    <w:rsid w:val="0096399F"/>
    <w:rsid w:val="009642DD"/>
    <w:rsid w:val="00964A9C"/>
    <w:rsid w:val="00964C10"/>
    <w:rsid w:val="00965D7F"/>
    <w:rsid w:val="0096650F"/>
    <w:rsid w:val="00966CF8"/>
    <w:rsid w:val="009679BD"/>
    <w:rsid w:val="00970362"/>
    <w:rsid w:val="009704DD"/>
    <w:rsid w:val="0097151A"/>
    <w:rsid w:val="009716CA"/>
    <w:rsid w:val="0097185E"/>
    <w:rsid w:val="00972691"/>
    <w:rsid w:val="009726D8"/>
    <w:rsid w:val="009730EE"/>
    <w:rsid w:val="00973107"/>
    <w:rsid w:val="00973EB1"/>
    <w:rsid w:val="009741AC"/>
    <w:rsid w:val="00974727"/>
    <w:rsid w:val="0097563A"/>
    <w:rsid w:val="00976D12"/>
    <w:rsid w:val="00977224"/>
    <w:rsid w:val="009777C8"/>
    <w:rsid w:val="009779C0"/>
    <w:rsid w:val="0098021E"/>
    <w:rsid w:val="00982173"/>
    <w:rsid w:val="0098245E"/>
    <w:rsid w:val="00982684"/>
    <w:rsid w:val="00982A75"/>
    <w:rsid w:val="0098349F"/>
    <w:rsid w:val="0098398D"/>
    <w:rsid w:val="00983C3F"/>
    <w:rsid w:val="00983D0A"/>
    <w:rsid w:val="009844D9"/>
    <w:rsid w:val="00984D5B"/>
    <w:rsid w:val="009850CC"/>
    <w:rsid w:val="0098599E"/>
    <w:rsid w:val="0098678F"/>
    <w:rsid w:val="009867E2"/>
    <w:rsid w:val="00986D98"/>
    <w:rsid w:val="0098768E"/>
    <w:rsid w:val="00987B1B"/>
    <w:rsid w:val="0099038E"/>
    <w:rsid w:val="00990A73"/>
    <w:rsid w:val="00990AFA"/>
    <w:rsid w:val="00991509"/>
    <w:rsid w:val="00991938"/>
    <w:rsid w:val="0099198F"/>
    <w:rsid w:val="00991B8A"/>
    <w:rsid w:val="00992285"/>
    <w:rsid w:val="00993342"/>
    <w:rsid w:val="009937C0"/>
    <w:rsid w:val="00993F54"/>
    <w:rsid w:val="009941C1"/>
    <w:rsid w:val="0099429A"/>
    <w:rsid w:val="00995066"/>
    <w:rsid w:val="00995ED2"/>
    <w:rsid w:val="00996999"/>
    <w:rsid w:val="009A101D"/>
    <w:rsid w:val="009A3673"/>
    <w:rsid w:val="009A3F7A"/>
    <w:rsid w:val="009A501A"/>
    <w:rsid w:val="009A508E"/>
    <w:rsid w:val="009A5993"/>
    <w:rsid w:val="009A7FC6"/>
    <w:rsid w:val="009B00AF"/>
    <w:rsid w:val="009B1AE7"/>
    <w:rsid w:val="009B234F"/>
    <w:rsid w:val="009B23C3"/>
    <w:rsid w:val="009B258D"/>
    <w:rsid w:val="009B2C98"/>
    <w:rsid w:val="009B2DAB"/>
    <w:rsid w:val="009B3111"/>
    <w:rsid w:val="009B31B6"/>
    <w:rsid w:val="009B3227"/>
    <w:rsid w:val="009B32B9"/>
    <w:rsid w:val="009B3669"/>
    <w:rsid w:val="009B3850"/>
    <w:rsid w:val="009B39B0"/>
    <w:rsid w:val="009B3FBA"/>
    <w:rsid w:val="009B42EB"/>
    <w:rsid w:val="009B4E6E"/>
    <w:rsid w:val="009B532C"/>
    <w:rsid w:val="009B7F41"/>
    <w:rsid w:val="009C1BBC"/>
    <w:rsid w:val="009C1DFD"/>
    <w:rsid w:val="009C281F"/>
    <w:rsid w:val="009C4128"/>
    <w:rsid w:val="009C4634"/>
    <w:rsid w:val="009C4A6E"/>
    <w:rsid w:val="009C4C5E"/>
    <w:rsid w:val="009C5753"/>
    <w:rsid w:val="009C6BD3"/>
    <w:rsid w:val="009C7111"/>
    <w:rsid w:val="009C7CB5"/>
    <w:rsid w:val="009D028D"/>
    <w:rsid w:val="009D0977"/>
    <w:rsid w:val="009D19C2"/>
    <w:rsid w:val="009D1F23"/>
    <w:rsid w:val="009D258F"/>
    <w:rsid w:val="009D36DB"/>
    <w:rsid w:val="009D4948"/>
    <w:rsid w:val="009D4D26"/>
    <w:rsid w:val="009D52DE"/>
    <w:rsid w:val="009D5F1A"/>
    <w:rsid w:val="009D62EF"/>
    <w:rsid w:val="009D7265"/>
    <w:rsid w:val="009D77E7"/>
    <w:rsid w:val="009E0F48"/>
    <w:rsid w:val="009E1686"/>
    <w:rsid w:val="009E2146"/>
    <w:rsid w:val="009E29B9"/>
    <w:rsid w:val="009E2D00"/>
    <w:rsid w:val="009E3C98"/>
    <w:rsid w:val="009E425B"/>
    <w:rsid w:val="009E4705"/>
    <w:rsid w:val="009E50DD"/>
    <w:rsid w:val="009E562B"/>
    <w:rsid w:val="009E63F9"/>
    <w:rsid w:val="009E73C0"/>
    <w:rsid w:val="009E79C1"/>
    <w:rsid w:val="009F03C2"/>
    <w:rsid w:val="009F079C"/>
    <w:rsid w:val="009F1347"/>
    <w:rsid w:val="009F13BA"/>
    <w:rsid w:val="009F2A33"/>
    <w:rsid w:val="009F2B78"/>
    <w:rsid w:val="009F2DBF"/>
    <w:rsid w:val="009F31D9"/>
    <w:rsid w:val="009F33B2"/>
    <w:rsid w:val="009F33ED"/>
    <w:rsid w:val="009F344F"/>
    <w:rsid w:val="009F4157"/>
    <w:rsid w:val="009F4F7A"/>
    <w:rsid w:val="009F519D"/>
    <w:rsid w:val="009F59FB"/>
    <w:rsid w:val="009F5A5B"/>
    <w:rsid w:val="009F6734"/>
    <w:rsid w:val="009F67A1"/>
    <w:rsid w:val="009F6992"/>
    <w:rsid w:val="009F6B6D"/>
    <w:rsid w:val="009F6B7A"/>
    <w:rsid w:val="009F7148"/>
    <w:rsid w:val="009F71BC"/>
    <w:rsid w:val="00A00196"/>
    <w:rsid w:val="00A00653"/>
    <w:rsid w:val="00A01457"/>
    <w:rsid w:val="00A0183F"/>
    <w:rsid w:val="00A0447D"/>
    <w:rsid w:val="00A05233"/>
    <w:rsid w:val="00A05A72"/>
    <w:rsid w:val="00A05ACA"/>
    <w:rsid w:val="00A05C58"/>
    <w:rsid w:val="00A066D1"/>
    <w:rsid w:val="00A067A5"/>
    <w:rsid w:val="00A071A2"/>
    <w:rsid w:val="00A07524"/>
    <w:rsid w:val="00A101C3"/>
    <w:rsid w:val="00A10753"/>
    <w:rsid w:val="00A10F7D"/>
    <w:rsid w:val="00A115AF"/>
    <w:rsid w:val="00A132EA"/>
    <w:rsid w:val="00A1342F"/>
    <w:rsid w:val="00A14084"/>
    <w:rsid w:val="00A140C8"/>
    <w:rsid w:val="00A14300"/>
    <w:rsid w:val="00A14625"/>
    <w:rsid w:val="00A146D9"/>
    <w:rsid w:val="00A14BA7"/>
    <w:rsid w:val="00A157E1"/>
    <w:rsid w:val="00A15934"/>
    <w:rsid w:val="00A15AF0"/>
    <w:rsid w:val="00A15B77"/>
    <w:rsid w:val="00A15D84"/>
    <w:rsid w:val="00A16330"/>
    <w:rsid w:val="00A178FD"/>
    <w:rsid w:val="00A212C4"/>
    <w:rsid w:val="00A215BC"/>
    <w:rsid w:val="00A22C7B"/>
    <w:rsid w:val="00A22E12"/>
    <w:rsid w:val="00A233C3"/>
    <w:rsid w:val="00A23B27"/>
    <w:rsid w:val="00A24189"/>
    <w:rsid w:val="00A24553"/>
    <w:rsid w:val="00A24F46"/>
    <w:rsid w:val="00A25687"/>
    <w:rsid w:val="00A25A8E"/>
    <w:rsid w:val="00A25F34"/>
    <w:rsid w:val="00A25FD2"/>
    <w:rsid w:val="00A261F4"/>
    <w:rsid w:val="00A2627B"/>
    <w:rsid w:val="00A26B79"/>
    <w:rsid w:val="00A2711F"/>
    <w:rsid w:val="00A30AD5"/>
    <w:rsid w:val="00A30B2A"/>
    <w:rsid w:val="00A30B5F"/>
    <w:rsid w:val="00A31863"/>
    <w:rsid w:val="00A3199E"/>
    <w:rsid w:val="00A32563"/>
    <w:rsid w:val="00A32883"/>
    <w:rsid w:val="00A33021"/>
    <w:rsid w:val="00A33474"/>
    <w:rsid w:val="00A35314"/>
    <w:rsid w:val="00A3533D"/>
    <w:rsid w:val="00A35C60"/>
    <w:rsid w:val="00A40609"/>
    <w:rsid w:val="00A40E7A"/>
    <w:rsid w:val="00A417EA"/>
    <w:rsid w:val="00A4218D"/>
    <w:rsid w:val="00A4302A"/>
    <w:rsid w:val="00A4306B"/>
    <w:rsid w:val="00A43A87"/>
    <w:rsid w:val="00A43B81"/>
    <w:rsid w:val="00A443DA"/>
    <w:rsid w:val="00A44466"/>
    <w:rsid w:val="00A4462D"/>
    <w:rsid w:val="00A44B56"/>
    <w:rsid w:val="00A455FD"/>
    <w:rsid w:val="00A4627D"/>
    <w:rsid w:val="00A46FB0"/>
    <w:rsid w:val="00A471CD"/>
    <w:rsid w:val="00A47403"/>
    <w:rsid w:val="00A47C0D"/>
    <w:rsid w:val="00A47DDB"/>
    <w:rsid w:val="00A506E2"/>
    <w:rsid w:val="00A510E5"/>
    <w:rsid w:val="00A516D6"/>
    <w:rsid w:val="00A522EB"/>
    <w:rsid w:val="00A52AE3"/>
    <w:rsid w:val="00A52F6B"/>
    <w:rsid w:val="00A52FAE"/>
    <w:rsid w:val="00A5423A"/>
    <w:rsid w:val="00A545C6"/>
    <w:rsid w:val="00A54645"/>
    <w:rsid w:val="00A5502F"/>
    <w:rsid w:val="00A551CA"/>
    <w:rsid w:val="00A55995"/>
    <w:rsid w:val="00A55D07"/>
    <w:rsid w:val="00A5604B"/>
    <w:rsid w:val="00A56066"/>
    <w:rsid w:val="00A56210"/>
    <w:rsid w:val="00A5657B"/>
    <w:rsid w:val="00A56EA3"/>
    <w:rsid w:val="00A570BE"/>
    <w:rsid w:val="00A574E5"/>
    <w:rsid w:val="00A5779C"/>
    <w:rsid w:val="00A607F2"/>
    <w:rsid w:val="00A60EE4"/>
    <w:rsid w:val="00A62762"/>
    <w:rsid w:val="00A63210"/>
    <w:rsid w:val="00A63723"/>
    <w:rsid w:val="00A637B0"/>
    <w:rsid w:val="00A63B1F"/>
    <w:rsid w:val="00A64518"/>
    <w:rsid w:val="00A6496C"/>
    <w:rsid w:val="00A6547C"/>
    <w:rsid w:val="00A65696"/>
    <w:rsid w:val="00A66741"/>
    <w:rsid w:val="00A7037E"/>
    <w:rsid w:val="00A707C5"/>
    <w:rsid w:val="00A7179A"/>
    <w:rsid w:val="00A723E9"/>
    <w:rsid w:val="00A72B33"/>
    <w:rsid w:val="00A72DAD"/>
    <w:rsid w:val="00A7311D"/>
    <w:rsid w:val="00A734B3"/>
    <w:rsid w:val="00A73630"/>
    <w:rsid w:val="00A73B9A"/>
    <w:rsid w:val="00A743F0"/>
    <w:rsid w:val="00A74718"/>
    <w:rsid w:val="00A74A7E"/>
    <w:rsid w:val="00A74AC9"/>
    <w:rsid w:val="00A75273"/>
    <w:rsid w:val="00A755BD"/>
    <w:rsid w:val="00A75D08"/>
    <w:rsid w:val="00A771F2"/>
    <w:rsid w:val="00A80598"/>
    <w:rsid w:val="00A8071E"/>
    <w:rsid w:val="00A815C8"/>
    <w:rsid w:val="00A81A76"/>
    <w:rsid w:val="00A81FD5"/>
    <w:rsid w:val="00A820D3"/>
    <w:rsid w:val="00A8235F"/>
    <w:rsid w:val="00A83086"/>
    <w:rsid w:val="00A83120"/>
    <w:rsid w:val="00A84013"/>
    <w:rsid w:val="00A8410D"/>
    <w:rsid w:val="00A841E0"/>
    <w:rsid w:val="00A8434C"/>
    <w:rsid w:val="00A8546A"/>
    <w:rsid w:val="00A857B8"/>
    <w:rsid w:val="00A858F8"/>
    <w:rsid w:val="00A859FC"/>
    <w:rsid w:val="00A864AA"/>
    <w:rsid w:val="00A86CFE"/>
    <w:rsid w:val="00A86FB2"/>
    <w:rsid w:val="00A87521"/>
    <w:rsid w:val="00A900D6"/>
    <w:rsid w:val="00A90BDE"/>
    <w:rsid w:val="00A91EEF"/>
    <w:rsid w:val="00A922A1"/>
    <w:rsid w:val="00A924FE"/>
    <w:rsid w:val="00A93EF3"/>
    <w:rsid w:val="00A9496B"/>
    <w:rsid w:val="00A949B4"/>
    <w:rsid w:val="00A961BF"/>
    <w:rsid w:val="00A96CDC"/>
    <w:rsid w:val="00A96D61"/>
    <w:rsid w:val="00A9778E"/>
    <w:rsid w:val="00A97D55"/>
    <w:rsid w:val="00A97F1B"/>
    <w:rsid w:val="00AA0583"/>
    <w:rsid w:val="00AA1000"/>
    <w:rsid w:val="00AA18C7"/>
    <w:rsid w:val="00AA2094"/>
    <w:rsid w:val="00AA50F8"/>
    <w:rsid w:val="00AA5505"/>
    <w:rsid w:val="00AA6180"/>
    <w:rsid w:val="00AA6B74"/>
    <w:rsid w:val="00AA6F1C"/>
    <w:rsid w:val="00AA6F2A"/>
    <w:rsid w:val="00AA706E"/>
    <w:rsid w:val="00AA78EA"/>
    <w:rsid w:val="00AB0CE9"/>
    <w:rsid w:val="00AB2A8B"/>
    <w:rsid w:val="00AB3199"/>
    <w:rsid w:val="00AB4D62"/>
    <w:rsid w:val="00AB5CBB"/>
    <w:rsid w:val="00AB613D"/>
    <w:rsid w:val="00AB7763"/>
    <w:rsid w:val="00AB7C74"/>
    <w:rsid w:val="00AB7FD8"/>
    <w:rsid w:val="00AC059B"/>
    <w:rsid w:val="00AC1B54"/>
    <w:rsid w:val="00AC2790"/>
    <w:rsid w:val="00AC2DC5"/>
    <w:rsid w:val="00AC2F11"/>
    <w:rsid w:val="00AC3470"/>
    <w:rsid w:val="00AC3725"/>
    <w:rsid w:val="00AC38E3"/>
    <w:rsid w:val="00AC3916"/>
    <w:rsid w:val="00AC3F3E"/>
    <w:rsid w:val="00AC40C5"/>
    <w:rsid w:val="00AC43BD"/>
    <w:rsid w:val="00AC48BF"/>
    <w:rsid w:val="00AC4A0A"/>
    <w:rsid w:val="00AC6213"/>
    <w:rsid w:val="00AC6767"/>
    <w:rsid w:val="00AC6841"/>
    <w:rsid w:val="00AC6D88"/>
    <w:rsid w:val="00AC6F0B"/>
    <w:rsid w:val="00AC6F0D"/>
    <w:rsid w:val="00AC7734"/>
    <w:rsid w:val="00AD05C0"/>
    <w:rsid w:val="00AD0A75"/>
    <w:rsid w:val="00AD1407"/>
    <w:rsid w:val="00AD1776"/>
    <w:rsid w:val="00AD2227"/>
    <w:rsid w:val="00AD28E2"/>
    <w:rsid w:val="00AD3381"/>
    <w:rsid w:val="00AD3D1C"/>
    <w:rsid w:val="00AD50A6"/>
    <w:rsid w:val="00AD626E"/>
    <w:rsid w:val="00AD62D0"/>
    <w:rsid w:val="00AD6C93"/>
    <w:rsid w:val="00AE037E"/>
    <w:rsid w:val="00AE2742"/>
    <w:rsid w:val="00AE2CBD"/>
    <w:rsid w:val="00AE313F"/>
    <w:rsid w:val="00AE39B8"/>
    <w:rsid w:val="00AE3F59"/>
    <w:rsid w:val="00AE5486"/>
    <w:rsid w:val="00AE56FE"/>
    <w:rsid w:val="00AE5AD6"/>
    <w:rsid w:val="00AE5FC2"/>
    <w:rsid w:val="00AE6119"/>
    <w:rsid w:val="00AE6734"/>
    <w:rsid w:val="00AE718D"/>
    <w:rsid w:val="00AE72B1"/>
    <w:rsid w:val="00AE738D"/>
    <w:rsid w:val="00AE7A2D"/>
    <w:rsid w:val="00AF0F77"/>
    <w:rsid w:val="00AF1025"/>
    <w:rsid w:val="00AF176B"/>
    <w:rsid w:val="00AF1AF4"/>
    <w:rsid w:val="00AF1FCB"/>
    <w:rsid w:val="00AF214E"/>
    <w:rsid w:val="00AF241F"/>
    <w:rsid w:val="00AF24F1"/>
    <w:rsid w:val="00AF3E17"/>
    <w:rsid w:val="00AF463E"/>
    <w:rsid w:val="00AF492F"/>
    <w:rsid w:val="00AF4A19"/>
    <w:rsid w:val="00AF4A65"/>
    <w:rsid w:val="00AF4E66"/>
    <w:rsid w:val="00AF5CEC"/>
    <w:rsid w:val="00AF5DAA"/>
    <w:rsid w:val="00AF6514"/>
    <w:rsid w:val="00AF6638"/>
    <w:rsid w:val="00AF6AF0"/>
    <w:rsid w:val="00AF6AFA"/>
    <w:rsid w:val="00AF7E4A"/>
    <w:rsid w:val="00B00504"/>
    <w:rsid w:val="00B00A0E"/>
    <w:rsid w:val="00B00AFE"/>
    <w:rsid w:val="00B00CE2"/>
    <w:rsid w:val="00B00F37"/>
    <w:rsid w:val="00B0112A"/>
    <w:rsid w:val="00B02615"/>
    <w:rsid w:val="00B0296F"/>
    <w:rsid w:val="00B0339F"/>
    <w:rsid w:val="00B03600"/>
    <w:rsid w:val="00B038CA"/>
    <w:rsid w:val="00B03B30"/>
    <w:rsid w:val="00B03E82"/>
    <w:rsid w:val="00B04238"/>
    <w:rsid w:val="00B04308"/>
    <w:rsid w:val="00B04984"/>
    <w:rsid w:val="00B04995"/>
    <w:rsid w:val="00B04BEA"/>
    <w:rsid w:val="00B054EC"/>
    <w:rsid w:val="00B0580C"/>
    <w:rsid w:val="00B05B0C"/>
    <w:rsid w:val="00B071CF"/>
    <w:rsid w:val="00B115AD"/>
    <w:rsid w:val="00B11759"/>
    <w:rsid w:val="00B11C96"/>
    <w:rsid w:val="00B11CBC"/>
    <w:rsid w:val="00B12AE0"/>
    <w:rsid w:val="00B137C3"/>
    <w:rsid w:val="00B13CCA"/>
    <w:rsid w:val="00B140B7"/>
    <w:rsid w:val="00B15147"/>
    <w:rsid w:val="00B152D9"/>
    <w:rsid w:val="00B15CC0"/>
    <w:rsid w:val="00B168C0"/>
    <w:rsid w:val="00B17708"/>
    <w:rsid w:val="00B177B3"/>
    <w:rsid w:val="00B17983"/>
    <w:rsid w:val="00B20769"/>
    <w:rsid w:val="00B207AF"/>
    <w:rsid w:val="00B20BD9"/>
    <w:rsid w:val="00B20FF3"/>
    <w:rsid w:val="00B218DD"/>
    <w:rsid w:val="00B2205D"/>
    <w:rsid w:val="00B223C5"/>
    <w:rsid w:val="00B2288B"/>
    <w:rsid w:val="00B229B3"/>
    <w:rsid w:val="00B22A36"/>
    <w:rsid w:val="00B22C24"/>
    <w:rsid w:val="00B23083"/>
    <w:rsid w:val="00B2421D"/>
    <w:rsid w:val="00B2425A"/>
    <w:rsid w:val="00B245D2"/>
    <w:rsid w:val="00B248B2"/>
    <w:rsid w:val="00B25904"/>
    <w:rsid w:val="00B26D91"/>
    <w:rsid w:val="00B27836"/>
    <w:rsid w:val="00B278D5"/>
    <w:rsid w:val="00B3010E"/>
    <w:rsid w:val="00B303C9"/>
    <w:rsid w:val="00B30535"/>
    <w:rsid w:val="00B31B83"/>
    <w:rsid w:val="00B32055"/>
    <w:rsid w:val="00B324AC"/>
    <w:rsid w:val="00B32ACB"/>
    <w:rsid w:val="00B336D6"/>
    <w:rsid w:val="00B33BDB"/>
    <w:rsid w:val="00B34D6E"/>
    <w:rsid w:val="00B34E7C"/>
    <w:rsid w:val="00B353A0"/>
    <w:rsid w:val="00B3540C"/>
    <w:rsid w:val="00B35BBD"/>
    <w:rsid w:val="00B35E91"/>
    <w:rsid w:val="00B36196"/>
    <w:rsid w:val="00B369B1"/>
    <w:rsid w:val="00B379B0"/>
    <w:rsid w:val="00B37AF7"/>
    <w:rsid w:val="00B40033"/>
    <w:rsid w:val="00B40614"/>
    <w:rsid w:val="00B40CD3"/>
    <w:rsid w:val="00B40CF8"/>
    <w:rsid w:val="00B41384"/>
    <w:rsid w:val="00B433A5"/>
    <w:rsid w:val="00B43E3A"/>
    <w:rsid w:val="00B443C2"/>
    <w:rsid w:val="00B4518F"/>
    <w:rsid w:val="00B4538F"/>
    <w:rsid w:val="00B45836"/>
    <w:rsid w:val="00B45C09"/>
    <w:rsid w:val="00B46E36"/>
    <w:rsid w:val="00B47B9D"/>
    <w:rsid w:val="00B5023A"/>
    <w:rsid w:val="00B50525"/>
    <w:rsid w:val="00B509CF"/>
    <w:rsid w:val="00B50DDA"/>
    <w:rsid w:val="00B520BA"/>
    <w:rsid w:val="00B52599"/>
    <w:rsid w:val="00B5298F"/>
    <w:rsid w:val="00B53139"/>
    <w:rsid w:val="00B538E8"/>
    <w:rsid w:val="00B53EB8"/>
    <w:rsid w:val="00B5401B"/>
    <w:rsid w:val="00B54240"/>
    <w:rsid w:val="00B54C31"/>
    <w:rsid w:val="00B54D8B"/>
    <w:rsid w:val="00B54E00"/>
    <w:rsid w:val="00B54F40"/>
    <w:rsid w:val="00B551A1"/>
    <w:rsid w:val="00B55636"/>
    <w:rsid w:val="00B558DF"/>
    <w:rsid w:val="00B55C30"/>
    <w:rsid w:val="00B56251"/>
    <w:rsid w:val="00B566A8"/>
    <w:rsid w:val="00B570EC"/>
    <w:rsid w:val="00B573B1"/>
    <w:rsid w:val="00B578C7"/>
    <w:rsid w:val="00B5793A"/>
    <w:rsid w:val="00B57ED8"/>
    <w:rsid w:val="00B6019E"/>
    <w:rsid w:val="00B6082C"/>
    <w:rsid w:val="00B60B16"/>
    <w:rsid w:val="00B60C6B"/>
    <w:rsid w:val="00B617A6"/>
    <w:rsid w:val="00B618DA"/>
    <w:rsid w:val="00B61905"/>
    <w:rsid w:val="00B62D01"/>
    <w:rsid w:val="00B62FCF"/>
    <w:rsid w:val="00B632B4"/>
    <w:rsid w:val="00B632BD"/>
    <w:rsid w:val="00B64749"/>
    <w:rsid w:val="00B653CA"/>
    <w:rsid w:val="00B659AA"/>
    <w:rsid w:val="00B6648F"/>
    <w:rsid w:val="00B70649"/>
    <w:rsid w:val="00B70DC7"/>
    <w:rsid w:val="00B71373"/>
    <w:rsid w:val="00B71A82"/>
    <w:rsid w:val="00B724CA"/>
    <w:rsid w:val="00B72B06"/>
    <w:rsid w:val="00B72B55"/>
    <w:rsid w:val="00B73A85"/>
    <w:rsid w:val="00B73E9B"/>
    <w:rsid w:val="00B74880"/>
    <w:rsid w:val="00B76240"/>
    <w:rsid w:val="00B762BA"/>
    <w:rsid w:val="00B76820"/>
    <w:rsid w:val="00B77A90"/>
    <w:rsid w:val="00B80B8A"/>
    <w:rsid w:val="00B80E1E"/>
    <w:rsid w:val="00B8143E"/>
    <w:rsid w:val="00B8153B"/>
    <w:rsid w:val="00B817D2"/>
    <w:rsid w:val="00B81A39"/>
    <w:rsid w:val="00B83280"/>
    <w:rsid w:val="00B8382D"/>
    <w:rsid w:val="00B83E7F"/>
    <w:rsid w:val="00B840FF"/>
    <w:rsid w:val="00B8422E"/>
    <w:rsid w:val="00B8530D"/>
    <w:rsid w:val="00B859EA"/>
    <w:rsid w:val="00B8601D"/>
    <w:rsid w:val="00B8621A"/>
    <w:rsid w:val="00B863C6"/>
    <w:rsid w:val="00B86988"/>
    <w:rsid w:val="00B86F27"/>
    <w:rsid w:val="00B86F3F"/>
    <w:rsid w:val="00B8712C"/>
    <w:rsid w:val="00B9025A"/>
    <w:rsid w:val="00B907DC"/>
    <w:rsid w:val="00B908B7"/>
    <w:rsid w:val="00B90AAF"/>
    <w:rsid w:val="00B90AE6"/>
    <w:rsid w:val="00B91E4A"/>
    <w:rsid w:val="00B92122"/>
    <w:rsid w:val="00B9216E"/>
    <w:rsid w:val="00B92613"/>
    <w:rsid w:val="00B92949"/>
    <w:rsid w:val="00B929DE"/>
    <w:rsid w:val="00B92A3D"/>
    <w:rsid w:val="00B92C5B"/>
    <w:rsid w:val="00B93322"/>
    <w:rsid w:val="00B9361C"/>
    <w:rsid w:val="00B9392D"/>
    <w:rsid w:val="00B94167"/>
    <w:rsid w:val="00B9459D"/>
    <w:rsid w:val="00B95BB6"/>
    <w:rsid w:val="00B95FC2"/>
    <w:rsid w:val="00B9637B"/>
    <w:rsid w:val="00B965A9"/>
    <w:rsid w:val="00B96AF9"/>
    <w:rsid w:val="00B97328"/>
    <w:rsid w:val="00B975CB"/>
    <w:rsid w:val="00B97FA1"/>
    <w:rsid w:val="00BA17C9"/>
    <w:rsid w:val="00BA2BE5"/>
    <w:rsid w:val="00BA2F77"/>
    <w:rsid w:val="00BA3A34"/>
    <w:rsid w:val="00BA40DC"/>
    <w:rsid w:val="00BA43AF"/>
    <w:rsid w:val="00BA44DE"/>
    <w:rsid w:val="00BA4B8B"/>
    <w:rsid w:val="00BA5442"/>
    <w:rsid w:val="00BA5CAD"/>
    <w:rsid w:val="00BA66EE"/>
    <w:rsid w:val="00BA6B8F"/>
    <w:rsid w:val="00BA6E9C"/>
    <w:rsid w:val="00BA722B"/>
    <w:rsid w:val="00BA7B04"/>
    <w:rsid w:val="00BB0162"/>
    <w:rsid w:val="00BB0DAE"/>
    <w:rsid w:val="00BB100E"/>
    <w:rsid w:val="00BB15D4"/>
    <w:rsid w:val="00BB1C0A"/>
    <w:rsid w:val="00BB296B"/>
    <w:rsid w:val="00BB2A8F"/>
    <w:rsid w:val="00BB2FEC"/>
    <w:rsid w:val="00BB3737"/>
    <w:rsid w:val="00BB428A"/>
    <w:rsid w:val="00BB489C"/>
    <w:rsid w:val="00BB4A0C"/>
    <w:rsid w:val="00BB4D17"/>
    <w:rsid w:val="00BB51B2"/>
    <w:rsid w:val="00BB5782"/>
    <w:rsid w:val="00BB642A"/>
    <w:rsid w:val="00BB6710"/>
    <w:rsid w:val="00BB686F"/>
    <w:rsid w:val="00BB705C"/>
    <w:rsid w:val="00BB72ED"/>
    <w:rsid w:val="00BB7909"/>
    <w:rsid w:val="00BC0318"/>
    <w:rsid w:val="00BC147F"/>
    <w:rsid w:val="00BC231C"/>
    <w:rsid w:val="00BC252E"/>
    <w:rsid w:val="00BC3A8E"/>
    <w:rsid w:val="00BC3E93"/>
    <w:rsid w:val="00BC5685"/>
    <w:rsid w:val="00BC57D6"/>
    <w:rsid w:val="00BC5C77"/>
    <w:rsid w:val="00BC63B8"/>
    <w:rsid w:val="00BC7C54"/>
    <w:rsid w:val="00BC7E60"/>
    <w:rsid w:val="00BD0249"/>
    <w:rsid w:val="00BD0F3C"/>
    <w:rsid w:val="00BD0F96"/>
    <w:rsid w:val="00BD1D47"/>
    <w:rsid w:val="00BD2427"/>
    <w:rsid w:val="00BD2B13"/>
    <w:rsid w:val="00BD324E"/>
    <w:rsid w:val="00BD3419"/>
    <w:rsid w:val="00BD39CF"/>
    <w:rsid w:val="00BD3A6F"/>
    <w:rsid w:val="00BD3D37"/>
    <w:rsid w:val="00BD44FC"/>
    <w:rsid w:val="00BD4DE0"/>
    <w:rsid w:val="00BD50C3"/>
    <w:rsid w:val="00BD5363"/>
    <w:rsid w:val="00BD5376"/>
    <w:rsid w:val="00BD5D11"/>
    <w:rsid w:val="00BD633E"/>
    <w:rsid w:val="00BD6682"/>
    <w:rsid w:val="00BD7047"/>
    <w:rsid w:val="00BE0866"/>
    <w:rsid w:val="00BE0987"/>
    <w:rsid w:val="00BE0DD8"/>
    <w:rsid w:val="00BE11F3"/>
    <w:rsid w:val="00BE2FD9"/>
    <w:rsid w:val="00BE4562"/>
    <w:rsid w:val="00BE459F"/>
    <w:rsid w:val="00BE45B5"/>
    <w:rsid w:val="00BE558F"/>
    <w:rsid w:val="00BE6799"/>
    <w:rsid w:val="00BE721A"/>
    <w:rsid w:val="00BE748A"/>
    <w:rsid w:val="00BE756E"/>
    <w:rsid w:val="00BE76BE"/>
    <w:rsid w:val="00BE7AAE"/>
    <w:rsid w:val="00BE7AF9"/>
    <w:rsid w:val="00BE7B29"/>
    <w:rsid w:val="00BF02A3"/>
    <w:rsid w:val="00BF08D9"/>
    <w:rsid w:val="00BF104C"/>
    <w:rsid w:val="00BF138D"/>
    <w:rsid w:val="00BF1647"/>
    <w:rsid w:val="00BF172D"/>
    <w:rsid w:val="00BF1D09"/>
    <w:rsid w:val="00BF2C60"/>
    <w:rsid w:val="00BF2C74"/>
    <w:rsid w:val="00BF2EDA"/>
    <w:rsid w:val="00BF31BC"/>
    <w:rsid w:val="00BF32F0"/>
    <w:rsid w:val="00BF3815"/>
    <w:rsid w:val="00BF3FA0"/>
    <w:rsid w:val="00BF4514"/>
    <w:rsid w:val="00BF4722"/>
    <w:rsid w:val="00BF48F3"/>
    <w:rsid w:val="00BF4D1B"/>
    <w:rsid w:val="00BF52DD"/>
    <w:rsid w:val="00BF57A6"/>
    <w:rsid w:val="00BF591B"/>
    <w:rsid w:val="00BF6CFF"/>
    <w:rsid w:val="00BF7BF9"/>
    <w:rsid w:val="00C00A03"/>
    <w:rsid w:val="00C013A7"/>
    <w:rsid w:val="00C019B5"/>
    <w:rsid w:val="00C01D3A"/>
    <w:rsid w:val="00C02833"/>
    <w:rsid w:val="00C03C9E"/>
    <w:rsid w:val="00C04308"/>
    <w:rsid w:val="00C04989"/>
    <w:rsid w:val="00C0533E"/>
    <w:rsid w:val="00C05473"/>
    <w:rsid w:val="00C06DE0"/>
    <w:rsid w:val="00C06E0D"/>
    <w:rsid w:val="00C0733A"/>
    <w:rsid w:val="00C07AF5"/>
    <w:rsid w:val="00C100A6"/>
    <w:rsid w:val="00C10939"/>
    <w:rsid w:val="00C113B4"/>
    <w:rsid w:val="00C11F2B"/>
    <w:rsid w:val="00C11FB3"/>
    <w:rsid w:val="00C120F5"/>
    <w:rsid w:val="00C12F2B"/>
    <w:rsid w:val="00C1308D"/>
    <w:rsid w:val="00C132A8"/>
    <w:rsid w:val="00C134D1"/>
    <w:rsid w:val="00C13F4C"/>
    <w:rsid w:val="00C15F91"/>
    <w:rsid w:val="00C1688D"/>
    <w:rsid w:val="00C17057"/>
    <w:rsid w:val="00C17254"/>
    <w:rsid w:val="00C20107"/>
    <w:rsid w:val="00C20ED9"/>
    <w:rsid w:val="00C223FB"/>
    <w:rsid w:val="00C2244A"/>
    <w:rsid w:val="00C22C94"/>
    <w:rsid w:val="00C22FA1"/>
    <w:rsid w:val="00C2332F"/>
    <w:rsid w:val="00C246E3"/>
    <w:rsid w:val="00C24F70"/>
    <w:rsid w:val="00C2526A"/>
    <w:rsid w:val="00C254C8"/>
    <w:rsid w:val="00C25D73"/>
    <w:rsid w:val="00C2666E"/>
    <w:rsid w:val="00C27059"/>
    <w:rsid w:val="00C27306"/>
    <w:rsid w:val="00C27805"/>
    <w:rsid w:val="00C27B92"/>
    <w:rsid w:val="00C3083B"/>
    <w:rsid w:val="00C3085D"/>
    <w:rsid w:val="00C30BFE"/>
    <w:rsid w:val="00C31A30"/>
    <w:rsid w:val="00C31DD8"/>
    <w:rsid w:val="00C327BD"/>
    <w:rsid w:val="00C32FF4"/>
    <w:rsid w:val="00C34873"/>
    <w:rsid w:val="00C34C19"/>
    <w:rsid w:val="00C3502D"/>
    <w:rsid w:val="00C3506B"/>
    <w:rsid w:val="00C352B8"/>
    <w:rsid w:val="00C36C99"/>
    <w:rsid w:val="00C36E67"/>
    <w:rsid w:val="00C37AEB"/>
    <w:rsid w:val="00C40E41"/>
    <w:rsid w:val="00C416D9"/>
    <w:rsid w:val="00C427FA"/>
    <w:rsid w:val="00C432BD"/>
    <w:rsid w:val="00C4334F"/>
    <w:rsid w:val="00C43D6B"/>
    <w:rsid w:val="00C43FCF"/>
    <w:rsid w:val="00C4420F"/>
    <w:rsid w:val="00C45014"/>
    <w:rsid w:val="00C455D3"/>
    <w:rsid w:val="00C45683"/>
    <w:rsid w:val="00C45716"/>
    <w:rsid w:val="00C46804"/>
    <w:rsid w:val="00C46B24"/>
    <w:rsid w:val="00C46C62"/>
    <w:rsid w:val="00C47028"/>
    <w:rsid w:val="00C47D6E"/>
    <w:rsid w:val="00C50326"/>
    <w:rsid w:val="00C507E6"/>
    <w:rsid w:val="00C50E16"/>
    <w:rsid w:val="00C50F6D"/>
    <w:rsid w:val="00C51543"/>
    <w:rsid w:val="00C517F0"/>
    <w:rsid w:val="00C51F3C"/>
    <w:rsid w:val="00C5244B"/>
    <w:rsid w:val="00C525B1"/>
    <w:rsid w:val="00C52DB6"/>
    <w:rsid w:val="00C531E5"/>
    <w:rsid w:val="00C5348A"/>
    <w:rsid w:val="00C53731"/>
    <w:rsid w:val="00C53BD0"/>
    <w:rsid w:val="00C5523A"/>
    <w:rsid w:val="00C555C3"/>
    <w:rsid w:val="00C563B7"/>
    <w:rsid w:val="00C56804"/>
    <w:rsid w:val="00C56B44"/>
    <w:rsid w:val="00C56CBC"/>
    <w:rsid w:val="00C57160"/>
    <w:rsid w:val="00C57317"/>
    <w:rsid w:val="00C57585"/>
    <w:rsid w:val="00C5792F"/>
    <w:rsid w:val="00C57B21"/>
    <w:rsid w:val="00C613BF"/>
    <w:rsid w:val="00C61E6B"/>
    <w:rsid w:val="00C62D06"/>
    <w:rsid w:val="00C634BE"/>
    <w:rsid w:val="00C63D53"/>
    <w:rsid w:val="00C648B9"/>
    <w:rsid w:val="00C64BA7"/>
    <w:rsid w:val="00C650D0"/>
    <w:rsid w:val="00C6533C"/>
    <w:rsid w:val="00C66C14"/>
    <w:rsid w:val="00C70157"/>
    <w:rsid w:val="00C701F7"/>
    <w:rsid w:val="00C70C80"/>
    <w:rsid w:val="00C70D17"/>
    <w:rsid w:val="00C71398"/>
    <w:rsid w:val="00C713BC"/>
    <w:rsid w:val="00C7148F"/>
    <w:rsid w:val="00C71E84"/>
    <w:rsid w:val="00C7212E"/>
    <w:rsid w:val="00C7249A"/>
    <w:rsid w:val="00C726B2"/>
    <w:rsid w:val="00C72A5D"/>
    <w:rsid w:val="00C72BBF"/>
    <w:rsid w:val="00C72CD4"/>
    <w:rsid w:val="00C73072"/>
    <w:rsid w:val="00C730DF"/>
    <w:rsid w:val="00C738EF"/>
    <w:rsid w:val="00C74245"/>
    <w:rsid w:val="00C7505F"/>
    <w:rsid w:val="00C7539B"/>
    <w:rsid w:val="00C75D7D"/>
    <w:rsid w:val="00C76B0B"/>
    <w:rsid w:val="00C76F8E"/>
    <w:rsid w:val="00C8045C"/>
    <w:rsid w:val="00C8097F"/>
    <w:rsid w:val="00C80CA6"/>
    <w:rsid w:val="00C81369"/>
    <w:rsid w:val="00C8152F"/>
    <w:rsid w:val="00C81D55"/>
    <w:rsid w:val="00C81F4A"/>
    <w:rsid w:val="00C824FC"/>
    <w:rsid w:val="00C831D9"/>
    <w:rsid w:val="00C841F9"/>
    <w:rsid w:val="00C84207"/>
    <w:rsid w:val="00C84C5A"/>
    <w:rsid w:val="00C85596"/>
    <w:rsid w:val="00C8654D"/>
    <w:rsid w:val="00C86911"/>
    <w:rsid w:val="00C876B2"/>
    <w:rsid w:val="00C90718"/>
    <w:rsid w:val="00C90788"/>
    <w:rsid w:val="00C90B7C"/>
    <w:rsid w:val="00C90BC9"/>
    <w:rsid w:val="00C910D7"/>
    <w:rsid w:val="00C917F1"/>
    <w:rsid w:val="00C918DD"/>
    <w:rsid w:val="00C91D38"/>
    <w:rsid w:val="00C922E2"/>
    <w:rsid w:val="00C923C6"/>
    <w:rsid w:val="00C936BB"/>
    <w:rsid w:val="00C9382B"/>
    <w:rsid w:val="00C93D98"/>
    <w:rsid w:val="00C94325"/>
    <w:rsid w:val="00C94389"/>
    <w:rsid w:val="00C94958"/>
    <w:rsid w:val="00C94D0A"/>
    <w:rsid w:val="00C94FFB"/>
    <w:rsid w:val="00C95126"/>
    <w:rsid w:val="00C952BE"/>
    <w:rsid w:val="00C95DD6"/>
    <w:rsid w:val="00C96082"/>
    <w:rsid w:val="00C96687"/>
    <w:rsid w:val="00C971D3"/>
    <w:rsid w:val="00CA0C42"/>
    <w:rsid w:val="00CA0E7A"/>
    <w:rsid w:val="00CA11E9"/>
    <w:rsid w:val="00CA1526"/>
    <w:rsid w:val="00CA181B"/>
    <w:rsid w:val="00CA20AC"/>
    <w:rsid w:val="00CA2FE5"/>
    <w:rsid w:val="00CA313B"/>
    <w:rsid w:val="00CA31C2"/>
    <w:rsid w:val="00CA325E"/>
    <w:rsid w:val="00CA35E6"/>
    <w:rsid w:val="00CA3728"/>
    <w:rsid w:val="00CA37D0"/>
    <w:rsid w:val="00CA3E36"/>
    <w:rsid w:val="00CA3EBA"/>
    <w:rsid w:val="00CA3EE2"/>
    <w:rsid w:val="00CA4B37"/>
    <w:rsid w:val="00CA5311"/>
    <w:rsid w:val="00CA53F0"/>
    <w:rsid w:val="00CA5FEC"/>
    <w:rsid w:val="00CA6A7F"/>
    <w:rsid w:val="00CA795D"/>
    <w:rsid w:val="00CA7D06"/>
    <w:rsid w:val="00CB0A19"/>
    <w:rsid w:val="00CB0DC6"/>
    <w:rsid w:val="00CB1923"/>
    <w:rsid w:val="00CB1926"/>
    <w:rsid w:val="00CB1F13"/>
    <w:rsid w:val="00CB23A9"/>
    <w:rsid w:val="00CB2A0C"/>
    <w:rsid w:val="00CB2EF4"/>
    <w:rsid w:val="00CB494F"/>
    <w:rsid w:val="00CB5448"/>
    <w:rsid w:val="00CB635B"/>
    <w:rsid w:val="00CB64FB"/>
    <w:rsid w:val="00CB699F"/>
    <w:rsid w:val="00CB6AE6"/>
    <w:rsid w:val="00CB6B58"/>
    <w:rsid w:val="00CC1497"/>
    <w:rsid w:val="00CC1785"/>
    <w:rsid w:val="00CC1811"/>
    <w:rsid w:val="00CC1A47"/>
    <w:rsid w:val="00CC1C81"/>
    <w:rsid w:val="00CC2023"/>
    <w:rsid w:val="00CC274C"/>
    <w:rsid w:val="00CC305C"/>
    <w:rsid w:val="00CC313B"/>
    <w:rsid w:val="00CC43E3"/>
    <w:rsid w:val="00CC4423"/>
    <w:rsid w:val="00CC63A5"/>
    <w:rsid w:val="00CC6475"/>
    <w:rsid w:val="00CC75C0"/>
    <w:rsid w:val="00CC7610"/>
    <w:rsid w:val="00CD0572"/>
    <w:rsid w:val="00CD097B"/>
    <w:rsid w:val="00CD0D80"/>
    <w:rsid w:val="00CD0FCC"/>
    <w:rsid w:val="00CD188C"/>
    <w:rsid w:val="00CD19AD"/>
    <w:rsid w:val="00CD1C6A"/>
    <w:rsid w:val="00CD1DC4"/>
    <w:rsid w:val="00CD2DE3"/>
    <w:rsid w:val="00CD2FCC"/>
    <w:rsid w:val="00CD3623"/>
    <w:rsid w:val="00CD3E91"/>
    <w:rsid w:val="00CD5FDE"/>
    <w:rsid w:val="00CD60E7"/>
    <w:rsid w:val="00CD697B"/>
    <w:rsid w:val="00CD6A2E"/>
    <w:rsid w:val="00CD7001"/>
    <w:rsid w:val="00CD7792"/>
    <w:rsid w:val="00CE0102"/>
    <w:rsid w:val="00CE0121"/>
    <w:rsid w:val="00CE062A"/>
    <w:rsid w:val="00CE0D29"/>
    <w:rsid w:val="00CE0DE6"/>
    <w:rsid w:val="00CE0F73"/>
    <w:rsid w:val="00CE0FE1"/>
    <w:rsid w:val="00CE2247"/>
    <w:rsid w:val="00CE28AD"/>
    <w:rsid w:val="00CE2E17"/>
    <w:rsid w:val="00CE31B3"/>
    <w:rsid w:val="00CE32F5"/>
    <w:rsid w:val="00CE3ADF"/>
    <w:rsid w:val="00CE3CC2"/>
    <w:rsid w:val="00CE3E87"/>
    <w:rsid w:val="00CE50C8"/>
    <w:rsid w:val="00CE6222"/>
    <w:rsid w:val="00CE6439"/>
    <w:rsid w:val="00CE702B"/>
    <w:rsid w:val="00CE7157"/>
    <w:rsid w:val="00CE753F"/>
    <w:rsid w:val="00CE7717"/>
    <w:rsid w:val="00CE7C34"/>
    <w:rsid w:val="00CF043A"/>
    <w:rsid w:val="00CF143E"/>
    <w:rsid w:val="00CF1FCB"/>
    <w:rsid w:val="00CF2226"/>
    <w:rsid w:val="00CF2391"/>
    <w:rsid w:val="00CF2D3A"/>
    <w:rsid w:val="00CF3E25"/>
    <w:rsid w:val="00CF48E4"/>
    <w:rsid w:val="00CF48FE"/>
    <w:rsid w:val="00CF4B76"/>
    <w:rsid w:val="00CF50AB"/>
    <w:rsid w:val="00CF543F"/>
    <w:rsid w:val="00CF5CA2"/>
    <w:rsid w:val="00CF5FEA"/>
    <w:rsid w:val="00CF6F61"/>
    <w:rsid w:val="00CF73EC"/>
    <w:rsid w:val="00CF745C"/>
    <w:rsid w:val="00CF777A"/>
    <w:rsid w:val="00CF790B"/>
    <w:rsid w:val="00D008FB"/>
    <w:rsid w:val="00D010F7"/>
    <w:rsid w:val="00D0158F"/>
    <w:rsid w:val="00D016CE"/>
    <w:rsid w:val="00D021D9"/>
    <w:rsid w:val="00D02ECF"/>
    <w:rsid w:val="00D034C6"/>
    <w:rsid w:val="00D04816"/>
    <w:rsid w:val="00D04C12"/>
    <w:rsid w:val="00D05B7B"/>
    <w:rsid w:val="00D05D16"/>
    <w:rsid w:val="00D06133"/>
    <w:rsid w:val="00D06397"/>
    <w:rsid w:val="00D06987"/>
    <w:rsid w:val="00D06B9B"/>
    <w:rsid w:val="00D06ECF"/>
    <w:rsid w:val="00D06ED9"/>
    <w:rsid w:val="00D06FA3"/>
    <w:rsid w:val="00D0747D"/>
    <w:rsid w:val="00D077C1"/>
    <w:rsid w:val="00D07CD0"/>
    <w:rsid w:val="00D07E8D"/>
    <w:rsid w:val="00D07EDD"/>
    <w:rsid w:val="00D07F9C"/>
    <w:rsid w:val="00D10803"/>
    <w:rsid w:val="00D10ABE"/>
    <w:rsid w:val="00D10BC4"/>
    <w:rsid w:val="00D10CE0"/>
    <w:rsid w:val="00D112BA"/>
    <w:rsid w:val="00D11441"/>
    <w:rsid w:val="00D1156E"/>
    <w:rsid w:val="00D11670"/>
    <w:rsid w:val="00D11F0F"/>
    <w:rsid w:val="00D1207B"/>
    <w:rsid w:val="00D12164"/>
    <w:rsid w:val="00D12731"/>
    <w:rsid w:val="00D12955"/>
    <w:rsid w:val="00D12F5C"/>
    <w:rsid w:val="00D13870"/>
    <w:rsid w:val="00D13E50"/>
    <w:rsid w:val="00D14B14"/>
    <w:rsid w:val="00D150CE"/>
    <w:rsid w:val="00D151AB"/>
    <w:rsid w:val="00D15764"/>
    <w:rsid w:val="00D15C87"/>
    <w:rsid w:val="00D16BA8"/>
    <w:rsid w:val="00D17547"/>
    <w:rsid w:val="00D17B31"/>
    <w:rsid w:val="00D20185"/>
    <w:rsid w:val="00D20719"/>
    <w:rsid w:val="00D20975"/>
    <w:rsid w:val="00D20D8E"/>
    <w:rsid w:val="00D20F4B"/>
    <w:rsid w:val="00D22672"/>
    <w:rsid w:val="00D2270A"/>
    <w:rsid w:val="00D22EB6"/>
    <w:rsid w:val="00D233DA"/>
    <w:rsid w:val="00D23638"/>
    <w:rsid w:val="00D23CBB"/>
    <w:rsid w:val="00D24B35"/>
    <w:rsid w:val="00D24B5C"/>
    <w:rsid w:val="00D24C43"/>
    <w:rsid w:val="00D25419"/>
    <w:rsid w:val="00D25763"/>
    <w:rsid w:val="00D25FC6"/>
    <w:rsid w:val="00D263D2"/>
    <w:rsid w:val="00D26637"/>
    <w:rsid w:val="00D2666A"/>
    <w:rsid w:val="00D273DC"/>
    <w:rsid w:val="00D27EF7"/>
    <w:rsid w:val="00D3152A"/>
    <w:rsid w:val="00D31670"/>
    <w:rsid w:val="00D31F05"/>
    <w:rsid w:val="00D320E3"/>
    <w:rsid w:val="00D32215"/>
    <w:rsid w:val="00D323E5"/>
    <w:rsid w:val="00D329B4"/>
    <w:rsid w:val="00D32E99"/>
    <w:rsid w:val="00D32FB3"/>
    <w:rsid w:val="00D33535"/>
    <w:rsid w:val="00D3433B"/>
    <w:rsid w:val="00D34AB8"/>
    <w:rsid w:val="00D34E0C"/>
    <w:rsid w:val="00D34EC8"/>
    <w:rsid w:val="00D359FE"/>
    <w:rsid w:val="00D35E50"/>
    <w:rsid w:val="00D360F5"/>
    <w:rsid w:val="00D36D0C"/>
    <w:rsid w:val="00D3742A"/>
    <w:rsid w:val="00D416B3"/>
    <w:rsid w:val="00D41CB9"/>
    <w:rsid w:val="00D421FD"/>
    <w:rsid w:val="00D42613"/>
    <w:rsid w:val="00D43380"/>
    <w:rsid w:val="00D44113"/>
    <w:rsid w:val="00D44254"/>
    <w:rsid w:val="00D4476B"/>
    <w:rsid w:val="00D44C36"/>
    <w:rsid w:val="00D45254"/>
    <w:rsid w:val="00D454F3"/>
    <w:rsid w:val="00D46896"/>
    <w:rsid w:val="00D46A68"/>
    <w:rsid w:val="00D46DD2"/>
    <w:rsid w:val="00D50046"/>
    <w:rsid w:val="00D50FA6"/>
    <w:rsid w:val="00D512FB"/>
    <w:rsid w:val="00D5149D"/>
    <w:rsid w:val="00D51912"/>
    <w:rsid w:val="00D527DB"/>
    <w:rsid w:val="00D540CD"/>
    <w:rsid w:val="00D54174"/>
    <w:rsid w:val="00D5441F"/>
    <w:rsid w:val="00D556AD"/>
    <w:rsid w:val="00D56113"/>
    <w:rsid w:val="00D563B2"/>
    <w:rsid w:val="00D564F9"/>
    <w:rsid w:val="00D56689"/>
    <w:rsid w:val="00D57351"/>
    <w:rsid w:val="00D57B1B"/>
    <w:rsid w:val="00D57C40"/>
    <w:rsid w:val="00D57D81"/>
    <w:rsid w:val="00D6029E"/>
    <w:rsid w:val="00D6045C"/>
    <w:rsid w:val="00D6046F"/>
    <w:rsid w:val="00D6196E"/>
    <w:rsid w:val="00D619F0"/>
    <w:rsid w:val="00D619FF"/>
    <w:rsid w:val="00D63296"/>
    <w:rsid w:val="00D63857"/>
    <w:rsid w:val="00D64B2D"/>
    <w:rsid w:val="00D65392"/>
    <w:rsid w:val="00D657A7"/>
    <w:rsid w:val="00D659F5"/>
    <w:rsid w:val="00D661BC"/>
    <w:rsid w:val="00D66760"/>
    <w:rsid w:val="00D667FD"/>
    <w:rsid w:val="00D66F30"/>
    <w:rsid w:val="00D677DA"/>
    <w:rsid w:val="00D70028"/>
    <w:rsid w:val="00D700D0"/>
    <w:rsid w:val="00D7037D"/>
    <w:rsid w:val="00D70594"/>
    <w:rsid w:val="00D70C7D"/>
    <w:rsid w:val="00D710FF"/>
    <w:rsid w:val="00D7239A"/>
    <w:rsid w:val="00D72C34"/>
    <w:rsid w:val="00D735AF"/>
    <w:rsid w:val="00D73635"/>
    <w:rsid w:val="00D73A72"/>
    <w:rsid w:val="00D74B65"/>
    <w:rsid w:val="00D74BEF"/>
    <w:rsid w:val="00D7554C"/>
    <w:rsid w:val="00D75BFA"/>
    <w:rsid w:val="00D75EA7"/>
    <w:rsid w:val="00D769E7"/>
    <w:rsid w:val="00D76A51"/>
    <w:rsid w:val="00D76BB0"/>
    <w:rsid w:val="00D77CF9"/>
    <w:rsid w:val="00D77E47"/>
    <w:rsid w:val="00D80313"/>
    <w:rsid w:val="00D806D2"/>
    <w:rsid w:val="00D810A6"/>
    <w:rsid w:val="00D81438"/>
    <w:rsid w:val="00D8170A"/>
    <w:rsid w:val="00D82BC0"/>
    <w:rsid w:val="00D82DD4"/>
    <w:rsid w:val="00D83582"/>
    <w:rsid w:val="00D835CD"/>
    <w:rsid w:val="00D83A36"/>
    <w:rsid w:val="00D8418E"/>
    <w:rsid w:val="00D841A4"/>
    <w:rsid w:val="00D8426C"/>
    <w:rsid w:val="00D847E9"/>
    <w:rsid w:val="00D8513C"/>
    <w:rsid w:val="00D85726"/>
    <w:rsid w:val="00D85D7A"/>
    <w:rsid w:val="00D86436"/>
    <w:rsid w:val="00D869C4"/>
    <w:rsid w:val="00D8787C"/>
    <w:rsid w:val="00D87943"/>
    <w:rsid w:val="00D87B3D"/>
    <w:rsid w:val="00D87DBE"/>
    <w:rsid w:val="00D90195"/>
    <w:rsid w:val="00D90B9B"/>
    <w:rsid w:val="00D9155A"/>
    <w:rsid w:val="00D942E6"/>
    <w:rsid w:val="00D95AEE"/>
    <w:rsid w:val="00D95C31"/>
    <w:rsid w:val="00D95F82"/>
    <w:rsid w:val="00D97A3F"/>
    <w:rsid w:val="00DA02A0"/>
    <w:rsid w:val="00DA0646"/>
    <w:rsid w:val="00DA0872"/>
    <w:rsid w:val="00DA103D"/>
    <w:rsid w:val="00DA180B"/>
    <w:rsid w:val="00DA1971"/>
    <w:rsid w:val="00DA1DF1"/>
    <w:rsid w:val="00DA1E93"/>
    <w:rsid w:val="00DA2C05"/>
    <w:rsid w:val="00DA3073"/>
    <w:rsid w:val="00DA3283"/>
    <w:rsid w:val="00DA358F"/>
    <w:rsid w:val="00DA3671"/>
    <w:rsid w:val="00DA375C"/>
    <w:rsid w:val="00DA3AB2"/>
    <w:rsid w:val="00DA442A"/>
    <w:rsid w:val="00DA48EA"/>
    <w:rsid w:val="00DA58B1"/>
    <w:rsid w:val="00DA5B1D"/>
    <w:rsid w:val="00DA5C01"/>
    <w:rsid w:val="00DA5E01"/>
    <w:rsid w:val="00DA699C"/>
    <w:rsid w:val="00DA77D0"/>
    <w:rsid w:val="00DA7D49"/>
    <w:rsid w:val="00DB0200"/>
    <w:rsid w:val="00DB0431"/>
    <w:rsid w:val="00DB1FFD"/>
    <w:rsid w:val="00DB2160"/>
    <w:rsid w:val="00DB2228"/>
    <w:rsid w:val="00DB26DA"/>
    <w:rsid w:val="00DB277B"/>
    <w:rsid w:val="00DB2A01"/>
    <w:rsid w:val="00DB3213"/>
    <w:rsid w:val="00DB3994"/>
    <w:rsid w:val="00DB3DC0"/>
    <w:rsid w:val="00DB4111"/>
    <w:rsid w:val="00DB42DF"/>
    <w:rsid w:val="00DB5AD0"/>
    <w:rsid w:val="00DB5CD1"/>
    <w:rsid w:val="00DB5D77"/>
    <w:rsid w:val="00DB61D0"/>
    <w:rsid w:val="00DB6C62"/>
    <w:rsid w:val="00DB7982"/>
    <w:rsid w:val="00DB7DB6"/>
    <w:rsid w:val="00DC05F6"/>
    <w:rsid w:val="00DC09BE"/>
    <w:rsid w:val="00DC12AA"/>
    <w:rsid w:val="00DC1305"/>
    <w:rsid w:val="00DC140B"/>
    <w:rsid w:val="00DC185C"/>
    <w:rsid w:val="00DC2F75"/>
    <w:rsid w:val="00DC32FB"/>
    <w:rsid w:val="00DC3857"/>
    <w:rsid w:val="00DC3AB1"/>
    <w:rsid w:val="00DC4E78"/>
    <w:rsid w:val="00DC4F41"/>
    <w:rsid w:val="00DC4FD7"/>
    <w:rsid w:val="00DC5020"/>
    <w:rsid w:val="00DC6458"/>
    <w:rsid w:val="00DC678F"/>
    <w:rsid w:val="00DC67CF"/>
    <w:rsid w:val="00DC68A4"/>
    <w:rsid w:val="00DC7405"/>
    <w:rsid w:val="00DC7A1B"/>
    <w:rsid w:val="00DC7F60"/>
    <w:rsid w:val="00DC7F90"/>
    <w:rsid w:val="00DD0117"/>
    <w:rsid w:val="00DD0A8C"/>
    <w:rsid w:val="00DD132E"/>
    <w:rsid w:val="00DD21EC"/>
    <w:rsid w:val="00DD29C4"/>
    <w:rsid w:val="00DD2A06"/>
    <w:rsid w:val="00DD2CD3"/>
    <w:rsid w:val="00DD3F45"/>
    <w:rsid w:val="00DD4B5A"/>
    <w:rsid w:val="00DD55F1"/>
    <w:rsid w:val="00DD5DCC"/>
    <w:rsid w:val="00DD65D1"/>
    <w:rsid w:val="00DD7643"/>
    <w:rsid w:val="00DD778E"/>
    <w:rsid w:val="00DD7F01"/>
    <w:rsid w:val="00DE022D"/>
    <w:rsid w:val="00DE107D"/>
    <w:rsid w:val="00DE1522"/>
    <w:rsid w:val="00DE1FD7"/>
    <w:rsid w:val="00DE1FFB"/>
    <w:rsid w:val="00DE27C4"/>
    <w:rsid w:val="00DE2A76"/>
    <w:rsid w:val="00DE2D22"/>
    <w:rsid w:val="00DE3A06"/>
    <w:rsid w:val="00DE3C4A"/>
    <w:rsid w:val="00DE3E2C"/>
    <w:rsid w:val="00DE3FF5"/>
    <w:rsid w:val="00DE4820"/>
    <w:rsid w:val="00DE5618"/>
    <w:rsid w:val="00DE578B"/>
    <w:rsid w:val="00DE5934"/>
    <w:rsid w:val="00DE74A4"/>
    <w:rsid w:val="00DE7954"/>
    <w:rsid w:val="00DF0B57"/>
    <w:rsid w:val="00DF0E90"/>
    <w:rsid w:val="00DF12CE"/>
    <w:rsid w:val="00DF19CE"/>
    <w:rsid w:val="00DF29EC"/>
    <w:rsid w:val="00DF2F36"/>
    <w:rsid w:val="00DF388F"/>
    <w:rsid w:val="00DF38F1"/>
    <w:rsid w:val="00DF3C4B"/>
    <w:rsid w:val="00DF45BE"/>
    <w:rsid w:val="00DF49D8"/>
    <w:rsid w:val="00DF5CFF"/>
    <w:rsid w:val="00DF6CAF"/>
    <w:rsid w:val="00DF6ECC"/>
    <w:rsid w:val="00DF743D"/>
    <w:rsid w:val="00DF7677"/>
    <w:rsid w:val="00DF7DED"/>
    <w:rsid w:val="00E00747"/>
    <w:rsid w:val="00E00B11"/>
    <w:rsid w:val="00E00BEB"/>
    <w:rsid w:val="00E02054"/>
    <w:rsid w:val="00E02203"/>
    <w:rsid w:val="00E0260A"/>
    <w:rsid w:val="00E03869"/>
    <w:rsid w:val="00E03D28"/>
    <w:rsid w:val="00E0455C"/>
    <w:rsid w:val="00E0484A"/>
    <w:rsid w:val="00E04DA4"/>
    <w:rsid w:val="00E05253"/>
    <w:rsid w:val="00E054A6"/>
    <w:rsid w:val="00E05A76"/>
    <w:rsid w:val="00E05B7A"/>
    <w:rsid w:val="00E06112"/>
    <w:rsid w:val="00E0614E"/>
    <w:rsid w:val="00E06253"/>
    <w:rsid w:val="00E068D7"/>
    <w:rsid w:val="00E06F98"/>
    <w:rsid w:val="00E072D2"/>
    <w:rsid w:val="00E07468"/>
    <w:rsid w:val="00E0747F"/>
    <w:rsid w:val="00E07C2E"/>
    <w:rsid w:val="00E1042A"/>
    <w:rsid w:val="00E10A41"/>
    <w:rsid w:val="00E110C0"/>
    <w:rsid w:val="00E1116D"/>
    <w:rsid w:val="00E1158C"/>
    <w:rsid w:val="00E1187E"/>
    <w:rsid w:val="00E11F6E"/>
    <w:rsid w:val="00E12F62"/>
    <w:rsid w:val="00E13122"/>
    <w:rsid w:val="00E13261"/>
    <w:rsid w:val="00E13B80"/>
    <w:rsid w:val="00E1442F"/>
    <w:rsid w:val="00E14486"/>
    <w:rsid w:val="00E14990"/>
    <w:rsid w:val="00E1539A"/>
    <w:rsid w:val="00E1547E"/>
    <w:rsid w:val="00E15566"/>
    <w:rsid w:val="00E15F97"/>
    <w:rsid w:val="00E167EA"/>
    <w:rsid w:val="00E172B8"/>
    <w:rsid w:val="00E172D7"/>
    <w:rsid w:val="00E17BE3"/>
    <w:rsid w:val="00E204D9"/>
    <w:rsid w:val="00E2095D"/>
    <w:rsid w:val="00E209D3"/>
    <w:rsid w:val="00E20CBA"/>
    <w:rsid w:val="00E20EF1"/>
    <w:rsid w:val="00E214EA"/>
    <w:rsid w:val="00E21677"/>
    <w:rsid w:val="00E227C4"/>
    <w:rsid w:val="00E22821"/>
    <w:rsid w:val="00E23774"/>
    <w:rsid w:val="00E23ECE"/>
    <w:rsid w:val="00E24A71"/>
    <w:rsid w:val="00E253E0"/>
    <w:rsid w:val="00E256F8"/>
    <w:rsid w:val="00E25D03"/>
    <w:rsid w:val="00E263F9"/>
    <w:rsid w:val="00E26799"/>
    <w:rsid w:val="00E26F7E"/>
    <w:rsid w:val="00E26FE0"/>
    <w:rsid w:val="00E27144"/>
    <w:rsid w:val="00E2793F"/>
    <w:rsid w:val="00E31085"/>
    <w:rsid w:val="00E3184C"/>
    <w:rsid w:val="00E31CE1"/>
    <w:rsid w:val="00E3250F"/>
    <w:rsid w:val="00E332E4"/>
    <w:rsid w:val="00E33465"/>
    <w:rsid w:val="00E33600"/>
    <w:rsid w:val="00E34510"/>
    <w:rsid w:val="00E346A2"/>
    <w:rsid w:val="00E346FC"/>
    <w:rsid w:val="00E36292"/>
    <w:rsid w:val="00E36601"/>
    <w:rsid w:val="00E36A0A"/>
    <w:rsid w:val="00E36E72"/>
    <w:rsid w:val="00E372BF"/>
    <w:rsid w:val="00E3731C"/>
    <w:rsid w:val="00E3760D"/>
    <w:rsid w:val="00E376D3"/>
    <w:rsid w:val="00E37B22"/>
    <w:rsid w:val="00E37EC7"/>
    <w:rsid w:val="00E406B8"/>
    <w:rsid w:val="00E40ACD"/>
    <w:rsid w:val="00E418BB"/>
    <w:rsid w:val="00E41E47"/>
    <w:rsid w:val="00E43A81"/>
    <w:rsid w:val="00E43EB2"/>
    <w:rsid w:val="00E44129"/>
    <w:rsid w:val="00E46D34"/>
    <w:rsid w:val="00E47574"/>
    <w:rsid w:val="00E51CA8"/>
    <w:rsid w:val="00E51CD5"/>
    <w:rsid w:val="00E51DC7"/>
    <w:rsid w:val="00E51F2A"/>
    <w:rsid w:val="00E5204B"/>
    <w:rsid w:val="00E530CE"/>
    <w:rsid w:val="00E5398B"/>
    <w:rsid w:val="00E53D66"/>
    <w:rsid w:val="00E53FB3"/>
    <w:rsid w:val="00E54951"/>
    <w:rsid w:val="00E549C2"/>
    <w:rsid w:val="00E54F42"/>
    <w:rsid w:val="00E55668"/>
    <w:rsid w:val="00E55E11"/>
    <w:rsid w:val="00E56381"/>
    <w:rsid w:val="00E56D96"/>
    <w:rsid w:val="00E5702E"/>
    <w:rsid w:val="00E601C2"/>
    <w:rsid w:val="00E60B4C"/>
    <w:rsid w:val="00E61098"/>
    <w:rsid w:val="00E61099"/>
    <w:rsid w:val="00E61651"/>
    <w:rsid w:val="00E6180F"/>
    <w:rsid w:val="00E61FBE"/>
    <w:rsid w:val="00E62227"/>
    <w:rsid w:val="00E62472"/>
    <w:rsid w:val="00E62E7C"/>
    <w:rsid w:val="00E63282"/>
    <w:rsid w:val="00E639E8"/>
    <w:rsid w:val="00E63CC3"/>
    <w:rsid w:val="00E642D6"/>
    <w:rsid w:val="00E64AE4"/>
    <w:rsid w:val="00E64DC1"/>
    <w:rsid w:val="00E6596B"/>
    <w:rsid w:val="00E65FDC"/>
    <w:rsid w:val="00E6678D"/>
    <w:rsid w:val="00E667F5"/>
    <w:rsid w:val="00E66A92"/>
    <w:rsid w:val="00E66B47"/>
    <w:rsid w:val="00E6711E"/>
    <w:rsid w:val="00E6735F"/>
    <w:rsid w:val="00E675E8"/>
    <w:rsid w:val="00E679B6"/>
    <w:rsid w:val="00E707C2"/>
    <w:rsid w:val="00E70852"/>
    <w:rsid w:val="00E70C57"/>
    <w:rsid w:val="00E71574"/>
    <w:rsid w:val="00E715EE"/>
    <w:rsid w:val="00E71C7C"/>
    <w:rsid w:val="00E71EEA"/>
    <w:rsid w:val="00E72024"/>
    <w:rsid w:val="00E7212D"/>
    <w:rsid w:val="00E72577"/>
    <w:rsid w:val="00E72ACE"/>
    <w:rsid w:val="00E7309B"/>
    <w:rsid w:val="00E7345C"/>
    <w:rsid w:val="00E73596"/>
    <w:rsid w:val="00E73950"/>
    <w:rsid w:val="00E73D31"/>
    <w:rsid w:val="00E745C6"/>
    <w:rsid w:val="00E747B6"/>
    <w:rsid w:val="00E75550"/>
    <w:rsid w:val="00E756F8"/>
    <w:rsid w:val="00E759E7"/>
    <w:rsid w:val="00E75D88"/>
    <w:rsid w:val="00E75DC8"/>
    <w:rsid w:val="00E75EE6"/>
    <w:rsid w:val="00E765FD"/>
    <w:rsid w:val="00E769D0"/>
    <w:rsid w:val="00E770C7"/>
    <w:rsid w:val="00E772E9"/>
    <w:rsid w:val="00E804EF"/>
    <w:rsid w:val="00E80F2E"/>
    <w:rsid w:val="00E80F98"/>
    <w:rsid w:val="00E826A3"/>
    <w:rsid w:val="00E84F38"/>
    <w:rsid w:val="00E850C9"/>
    <w:rsid w:val="00E85B13"/>
    <w:rsid w:val="00E85B54"/>
    <w:rsid w:val="00E86185"/>
    <w:rsid w:val="00E863A1"/>
    <w:rsid w:val="00E863DA"/>
    <w:rsid w:val="00E86741"/>
    <w:rsid w:val="00E867BF"/>
    <w:rsid w:val="00E870FC"/>
    <w:rsid w:val="00E90341"/>
    <w:rsid w:val="00E90381"/>
    <w:rsid w:val="00E90C7F"/>
    <w:rsid w:val="00E9183B"/>
    <w:rsid w:val="00E91A63"/>
    <w:rsid w:val="00E9282F"/>
    <w:rsid w:val="00E932B6"/>
    <w:rsid w:val="00E943B9"/>
    <w:rsid w:val="00E945B9"/>
    <w:rsid w:val="00E94CAB"/>
    <w:rsid w:val="00E9502B"/>
    <w:rsid w:val="00E955A3"/>
    <w:rsid w:val="00E9622D"/>
    <w:rsid w:val="00E9634F"/>
    <w:rsid w:val="00E968C6"/>
    <w:rsid w:val="00E96CE6"/>
    <w:rsid w:val="00E9704B"/>
    <w:rsid w:val="00E976D6"/>
    <w:rsid w:val="00EA07E2"/>
    <w:rsid w:val="00EA0E60"/>
    <w:rsid w:val="00EA15C5"/>
    <w:rsid w:val="00EA1675"/>
    <w:rsid w:val="00EA217F"/>
    <w:rsid w:val="00EA27B1"/>
    <w:rsid w:val="00EA3938"/>
    <w:rsid w:val="00EA3D61"/>
    <w:rsid w:val="00EA48EF"/>
    <w:rsid w:val="00EA5059"/>
    <w:rsid w:val="00EA51EA"/>
    <w:rsid w:val="00EA63A4"/>
    <w:rsid w:val="00EA6F35"/>
    <w:rsid w:val="00EA7634"/>
    <w:rsid w:val="00EA79A1"/>
    <w:rsid w:val="00EB0C62"/>
    <w:rsid w:val="00EB17DE"/>
    <w:rsid w:val="00EB20F3"/>
    <w:rsid w:val="00EB26E3"/>
    <w:rsid w:val="00EB27A4"/>
    <w:rsid w:val="00EB2822"/>
    <w:rsid w:val="00EB295A"/>
    <w:rsid w:val="00EB2BED"/>
    <w:rsid w:val="00EB2D6F"/>
    <w:rsid w:val="00EB2F6E"/>
    <w:rsid w:val="00EB3562"/>
    <w:rsid w:val="00EB4758"/>
    <w:rsid w:val="00EB48D1"/>
    <w:rsid w:val="00EB53B3"/>
    <w:rsid w:val="00EB6788"/>
    <w:rsid w:val="00EB691E"/>
    <w:rsid w:val="00EB7D96"/>
    <w:rsid w:val="00EB7DA0"/>
    <w:rsid w:val="00EB7F49"/>
    <w:rsid w:val="00EC080D"/>
    <w:rsid w:val="00EC0CEF"/>
    <w:rsid w:val="00EC1132"/>
    <w:rsid w:val="00EC1931"/>
    <w:rsid w:val="00EC19BE"/>
    <w:rsid w:val="00EC26BA"/>
    <w:rsid w:val="00EC2AD4"/>
    <w:rsid w:val="00EC3A59"/>
    <w:rsid w:val="00EC4DF1"/>
    <w:rsid w:val="00EC4E45"/>
    <w:rsid w:val="00EC4F74"/>
    <w:rsid w:val="00EC538B"/>
    <w:rsid w:val="00EC5E6C"/>
    <w:rsid w:val="00EC6327"/>
    <w:rsid w:val="00EC69E5"/>
    <w:rsid w:val="00EC7285"/>
    <w:rsid w:val="00EC7455"/>
    <w:rsid w:val="00EC7919"/>
    <w:rsid w:val="00EC797C"/>
    <w:rsid w:val="00EC7E82"/>
    <w:rsid w:val="00ED1409"/>
    <w:rsid w:val="00ED177C"/>
    <w:rsid w:val="00ED18E8"/>
    <w:rsid w:val="00ED1D26"/>
    <w:rsid w:val="00ED1F4E"/>
    <w:rsid w:val="00ED2271"/>
    <w:rsid w:val="00ED2750"/>
    <w:rsid w:val="00ED3FB6"/>
    <w:rsid w:val="00ED470C"/>
    <w:rsid w:val="00ED497A"/>
    <w:rsid w:val="00ED4A1C"/>
    <w:rsid w:val="00ED5B63"/>
    <w:rsid w:val="00ED619E"/>
    <w:rsid w:val="00ED7028"/>
    <w:rsid w:val="00ED7659"/>
    <w:rsid w:val="00ED7924"/>
    <w:rsid w:val="00EE0921"/>
    <w:rsid w:val="00EE2DB1"/>
    <w:rsid w:val="00EE39D5"/>
    <w:rsid w:val="00EE3E5D"/>
    <w:rsid w:val="00EE4B75"/>
    <w:rsid w:val="00EE51E7"/>
    <w:rsid w:val="00EE5885"/>
    <w:rsid w:val="00EE63C0"/>
    <w:rsid w:val="00EE66F4"/>
    <w:rsid w:val="00EE6B15"/>
    <w:rsid w:val="00EE6EF9"/>
    <w:rsid w:val="00EE7062"/>
    <w:rsid w:val="00EE721B"/>
    <w:rsid w:val="00EE728A"/>
    <w:rsid w:val="00EE7F16"/>
    <w:rsid w:val="00EF0AED"/>
    <w:rsid w:val="00EF0B70"/>
    <w:rsid w:val="00EF1431"/>
    <w:rsid w:val="00EF1675"/>
    <w:rsid w:val="00EF1EB4"/>
    <w:rsid w:val="00EF43A0"/>
    <w:rsid w:val="00EF46AF"/>
    <w:rsid w:val="00EF55CB"/>
    <w:rsid w:val="00EF588A"/>
    <w:rsid w:val="00EF5B88"/>
    <w:rsid w:val="00EF651C"/>
    <w:rsid w:val="00EF73D4"/>
    <w:rsid w:val="00EF7B21"/>
    <w:rsid w:val="00EF7D6A"/>
    <w:rsid w:val="00EF7F34"/>
    <w:rsid w:val="00F009D5"/>
    <w:rsid w:val="00F012AD"/>
    <w:rsid w:val="00F027E5"/>
    <w:rsid w:val="00F03455"/>
    <w:rsid w:val="00F03F1E"/>
    <w:rsid w:val="00F04973"/>
    <w:rsid w:val="00F04B42"/>
    <w:rsid w:val="00F057F5"/>
    <w:rsid w:val="00F05E07"/>
    <w:rsid w:val="00F069EA"/>
    <w:rsid w:val="00F06DB7"/>
    <w:rsid w:val="00F0713E"/>
    <w:rsid w:val="00F07170"/>
    <w:rsid w:val="00F07E9F"/>
    <w:rsid w:val="00F10661"/>
    <w:rsid w:val="00F115CB"/>
    <w:rsid w:val="00F116C4"/>
    <w:rsid w:val="00F11A3C"/>
    <w:rsid w:val="00F12614"/>
    <w:rsid w:val="00F13373"/>
    <w:rsid w:val="00F13736"/>
    <w:rsid w:val="00F13861"/>
    <w:rsid w:val="00F13907"/>
    <w:rsid w:val="00F13A53"/>
    <w:rsid w:val="00F13D8E"/>
    <w:rsid w:val="00F14273"/>
    <w:rsid w:val="00F14900"/>
    <w:rsid w:val="00F1542A"/>
    <w:rsid w:val="00F156A2"/>
    <w:rsid w:val="00F171C2"/>
    <w:rsid w:val="00F2066F"/>
    <w:rsid w:val="00F21372"/>
    <w:rsid w:val="00F232E5"/>
    <w:rsid w:val="00F238D1"/>
    <w:rsid w:val="00F23C71"/>
    <w:rsid w:val="00F259F8"/>
    <w:rsid w:val="00F25E8C"/>
    <w:rsid w:val="00F263E6"/>
    <w:rsid w:val="00F26AF9"/>
    <w:rsid w:val="00F26C81"/>
    <w:rsid w:val="00F26D1F"/>
    <w:rsid w:val="00F271BB"/>
    <w:rsid w:val="00F2781A"/>
    <w:rsid w:val="00F279B3"/>
    <w:rsid w:val="00F27DDB"/>
    <w:rsid w:val="00F3099B"/>
    <w:rsid w:val="00F311F5"/>
    <w:rsid w:val="00F31D4E"/>
    <w:rsid w:val="00F321EF"/>
    <w:rsid w:val="00F322E5"/>
    <w:rsid w:val="00F327AC"/>
    <w:rsid w:val="00F33681"/>
    <w:rsid w:val="00F344E2"/>
    <w:rsid w:val="00F348C7"/>
    <w:rsid w:val="00F34922"/>
    <w:rsid w:val="00F349B7"/>
    <w:rsid w:val="00F352E0"/>
    <w:rsid w:val="00F35342"/>
    <w:rsid w:val="00F35688"/>
    <w:rsid w:val="00F362A3"/>
    <w:rsid w:val="00F3736B"/>
    <w:rsid w:val="00F374EA"/>
    <w:rsid w:val="00F3769E"/>
    <w:rsid w:val="00F4107E"/>
    <w:rsid w:val="00F4126E"/>
    <w:rsid w:val="00F41A98"/>
    <w:rsid w:val="00F41B62"/>
    <w:rsid w:val="00F41C6A"/>
    <w:rsid w:val="00F4338D"/>
    <w:rsid w:val="00F4346F"/>
    <w:rsid w:val="00F435B7"/>
    <w:rsid w:val="00F43B49"/>
    <w:rsid w:val="00F4400A"/>
    <w:rsid w:val="00F44270"/>
    <w:rsid w:val="00F449C7"/>
    <w:rsid w:val="00F44E56"/>
    <w:rsid w:val="00F454E7"/>
    <w:rsid w:val="00F457CE"/>
    <w:rsid w:val="00F465CD"/>
    <w:rsid w:val="00F46BC1"/>
    <w:rsid w:val="00F46FDA"/>
    <w:rsid w:val="00F47776"/>
    <w:rsid w:val="00F50BF9"/>
    <w:rsid w:val="00F50DE5"/>
    <w:rsid w:val="00F5163D"/>
    <w:rsid w:val="00F51940"/>
    <w:rsid w:val="00F51A43"/>
    <w:rsid w:val="00F51DD8"/>
    <w:rsid w:val="00F51FD8"/>
    <w:rsid w:val="00F52151"/>
    <w:rsid w:val="00F52201"/>
    <w:rsid w:val="00F52C9A"/>
    <w:rsid w:val="00F555DD"/>
    <w:rsid w:val="00F557C1"/>
    <w:rsid w:val="00F557D8"/>
    <w:rsid w:val="00F5581B"/>
    <w:rsid w:val="00F55E73"/>
    <w:rsid w:val="00F55E8D"/>
    <w:rsid w:val="00F561C6"/>
    <w:rsid w:val="00F572B1"/>
    <w:rsid w:val="00F57AC8"/>
    <w:rsid w:val="00F57D90"/>
    <w:rsid w:val="00F60150"/>
    <w:rsid w:val="00F604CE"/>
    <w:rsid w:val="00F6137C"/>
    <w:rsid w:val="00F61774"/>
    <w:rsid w:val="00F61DB2"/>
    <w:rsid w:val="00F63245"/>
    <w:rsid w:val="00F64A4C"/>
    <w:rsid w:val="00F6540B"/>
    <w:rsid w:val="00F65410"/>
    <w:rsid w:val="00F6561C"/>
    <w:rsid w:val="00F67CD7"/>
    <w:rsid w:val="00F70120"/>
    <w:rsid w:val="00F70410"/>
    <w:rsid w:val="00F70B3B"/>
    <w:rsid w:val="00F71771"/>
    <w:rsid w:val="00F72090"/>
    <w:rsid w:val="00F7311A"/>
    <w:rsid w:val="00F73210"/>
    <w:rsid w:val="00F737DB"/>
    <w:rsid w:val="00F73C54"/>
    <w:rsid w:val="00F743B3"/>
    <w:rsid w:val="00F7517B"/>
    <w:rsid w:val="00F75673"/>
    <w:rsid w:val="00F75F00"/>
    <w:rsid w:val="00F76CF7"/>
    <w:rsid w:val="00F77129"/>
    <w:rsid w:val="00F774F1"/>
    <w:rsid w:val="00F77E45"/>
    <w:rsid w:val="00F80C9E"/>
    <w:rsid w:val="00F80CE8"/>
    <w:rsid w:val="00F8144F"/>
    <w:rsid w:val="00F8230A"/>
    <w:rsid w:val="00F82435"/>
    <w:rsid w:val="00F824E6"/>
    <w:rsid w:val="00F82906"/>
    <w:rsid w:val="00F82914"/>
    <w:rsid w:val="00F8296F"/>
    <w:rsid w:val="00F82E4E"/>
    <w:rsid w:val="00F833FD"/>
    <w:rsid w:val="00F834FE"/>
    <w:rsid w:val="00F83636"/>
    <w:rsid w:val="00F83640"/>
    <w:rsid w:val="00F83A94"/>
    <w:rsid w:val="00F83DE5"/>
    <w:rsid w:val="00F848B2"/>
    <w:rsid w:val="00F849A2"/>
    <w:rsid w:val="00F85528"/>
    <w:rsid w:val="00F855BD"/>
    <w:rsid w:val="00F85BD2"/>
    <w:rsid w:val="00F8648B"/>
    <w:rsid w:val="00F8655B"/>
    <w:rsid w:val="00F867D4"/>
    <w:rsid w:val="00F867FD"/>
    <w:rsid w:val="00F86C70"/>
    <w:rsid w:val="00F871D0"/>
    <w:rsid w:val="00F87AF7"/>
    <w:rsid w:val="00F87DA0"/>
    <w:rsid w:val="00F900AF"/>
    <w:rsid w:val="00F900E2"/>
    <w:rsid w:val="00F90590"/>
    <w:rsid w:val="00F920EA"/>
    <w:rsid w:val="00F9228D"/>
    <w:rsid w:val="00F92B00"/>
    <w:rsid w:val="00F93567"/>
    <w:rsid w:val="00F9356C"/>
    <w:rsid w:val="00F93E1A"/>
    <w:rsid w:val="00F93F6C"/>
    <w:rsid w:val="00F94BD8"/>
    <w:rsid w:val="00F94E80"/>
    <w:rsid w:val="00F94EAB"/>
    <w:rsid w:val="00F9513D"/>
    <w:rsid w:val="00F96192"/>
    <w:rsid w:val="00F967AC"/>
    <w:rsid w:val="00F9707F"/>
    <w:rsid w:val="00FA0674"/>
    <w:rsid w:val="00FA11FC"/>
    <w:rsid w:val="00FA12B1"/>
    <w:rsid w:val="00FA1355"/>
    <w:rsid w:val="00FA26F2"/>
    <w:rsid w:val="00FA27A3"/>
    <w:rsid w:val="00FA2D58"/>
    <w:rsid w:val="00FA2FA1"/>
    <w:rsid w:val="00FA4BED"/>
    <w:rsid w:val="00FA52D3"/>
    <w:rsid w:val="00FA5332"/>
    <w:rsid w:val="00FA54ED"/>
    <w:rsid w:val="00FA6639"/>
    <w:rsid w:val="00FA7A8F"/>
    <w:rsid w:val="00FB05F0"/>
    <w:rsid w:val="00FB1456"/>
    <w:rsid w:val="00FB166A"/>
    <w:rsid w:val="00FB1888"/>
    <w:rsid w:val="00FB1938"/>
    <w:rsid w:val="00FB205C"/>
    <w:rsid w:val="00FB21C5"/>
    <w:rsid w:val="00FB22EE"/>
    <w:rsid w:val="00FB279B"/>
    <w:rsid w:val="00FB2DAD"/>
    <w:rsid w:val="00FB2E60"/>
    <w:rsid w:val="00FB328C"/>
    <w:rsid w:val="00FB3390"/>
    <w:rsid w:val="00FB3915"/>
    <w:rsid w:val="00FB39EE"/>
    <w:rsid w:val="00FB435F"/>
    <w:rsid w:val="00FB4660"/>
    <w:rsid w:val="00FB4661"/>
    <w:rsid w:val="00FB5EB6"/>
    <w:rsid w:val="00FB6CA6"/>
    <w:rsid w:val="00FB7371"/>
    <w:rsid w:val="00FB7816"/>
    <w:rsid w:val="00FC0810"/>
    <w:rsid w:val="00FC0B9F"/>
    <w:rsid w:val="00FC0E38"/>
    <w:rsid w:val="00FC0F98"/>
    <w:rsid w:val="00FC0FCD"/>
    <w:rsid w:val="00FC19B0"/>
    <w:rsid w:val="00FC2711"/>
    <w:rsid w:val="00FC2CF0"/>
    <w:rsid w:val="00FC330D"/>
    <w:rsid w:val="00FC397D"/>
    <w:rsid w:val="00FC3D3D"/>
    <w:rsid w:val="00FC4396"/>
    <w:rsid w:val="00FC469D"/>
    <w:rsid w:val="00FC49F6"/>
    <w:rsid w:val="00FC4C30"/>
    <w:rsid w:val="00FC53BE"/>
    <w:rsid w:val="00FC57CD"/>
    <w:rsid w:val="00FC58D1"/>
    <w:rsid w:val="00FC7387"/>
    <w:rsid w:val="00FC7981"/>
    <w:rsid w:val="00FC7DDB"/>
    <w:rsid w:val="00FD0355"/>
    <w:rsid w:val="00FD08E0"/>
    <w:rsid w:val="00FD0ABA"/>
    <w:rsid w:val="00FD0CC8"/>
    <w:rsid w:val="00FD26EC"/>
    <w:rsid w:val="00FD360D"/>
    <w:rsid w:val="00FD45E5"/>
    <w:rsid w:val="00FD4C10"/>
    <w:rsid w:val="00FD5AA1"/>
    <w:rsid w:val="00FD6037"/>
    <w:rsid w:val="00FD63C9"/>
    <w:rsid w:val="00FD6836"/>
    <w:rsid w:val="00FD69F3"/>
    <w:rsid w:val="00FD790E"/>
    <w:rsid w:val="00FE0AB4"/>
    <w:rsid w:val="00FE13DE"/>
    <w:rsid w:val="00FE19BF"/>
    <w:rsid w:val="00FE1B2C"/>
    <w:rsid w:val="00FE253A"/>
    <w:rsid w:val="00FE35A8"/>
    <w:rsid w:val="00FE3B65"/>
    <w:rsid w:val="00FE3B8A"/>
    <w:rsid w:val="00FE3BC4"/>
    <w:rsid w:val="00FE3F2A"/>
    <w:rsid w:val="00FE47A9"/>
    <w:rsid w:val="00FE5922"/>
    <w:rsid w:val="00FE5CC3"/>
    <w:rsid w:val="00FE6EDB"/>
    <w:rsid w:val="00FE75FB"/>
    <w:rsid w:val="00FE7DAB"/>
    <w:rsid w:val="00FF05B1"/>
    <w:rsid w:val="00FF0C96"/>
    <w:rsid w:val="00FF0E3B"/>
    <w:rsid w:val="00FF0ED4"/>
    <w:rsid w:val="00FF17EF"/>
    <w:rsid w:val="00FF1D20"/>
    <w:rsid w:val="00FF1EE6"/>
    <w:rsid w:val="00FF2863"/>
    <w:rsid w:val="00FF2A88"/>
    <w:rsid w:val="00FF39ED"/>
    <w:rsid w:val="00FF45B8"/>
    <w:rsid w:val="00FF48BC"/>
    <w:rsid w:val="00FF4A39"/>
    <w:rsid w:val="00FF4AA0"/>
    <w:rsid w:val="00FF4F83"/>
    <w:rsid w:val="00FF5545"/>
    <w:rsid w:val="00FF5DE8"/>
    <w:rsid w:val="00FF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A467"/>
  <w15:docId w15:val="{FAC8B1E9-ED55-4A3E-AB6C-89EFF773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DE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H1,H1 Znak,H1 Znak Znak"/>
    <w:basedOn w:val="Normalny"/>
    <w:next w:val="Normalny"/>
    <w:link w:val="Nagwek1Znak"/>
    <w:qFormat/>
    <w:rsid w:val="00566A36"/>
    <w:pPr>
      <w:keepNext/>
      <w:jc w:val="center"/>
      <w:outlineLvl w:val="0"/>
    </w:pPr>
    <w:rPr>
      <w:rFonts w:ascii="Arial" w:hAnsi="Arial"/>
      <w:b/>
    </w:rPr>
  </w:style>
  <w:style w:type="paragraph" w:styleId="Nagwek2">
    <w:name w:val="heading 2"/>
    <w:aliases w:val="h2,A.B.C.,l2,heading 2"/>
    <w:basedOn w:val="Normalny"/>
    <w:next w:val="Normalny"/>
    <w:link w:val="Nagwek2Znak"/>
    <w:qFormat/>
    <w:rsid w:val="00566A36"/>
    <w:pPr>
      <w:keepNext/>
      <w:outlineLvl w:val="1"/>
    </w:pPr>
    <w:rPr>
      <w:rFonts w:ascii="Arial" w:hAnsi="Arial"/>
      <w:b/>
      <w:sz w:val="4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566A36"/>
    <w:pPr>
      <w:keepNext/>
      <w:jc w:val="center"/>
      <w:outlineLvl w:val="2"/>
    </w:pPr>
    <w:rPr>
      <w:rFonts w:ascii="Arial" w:hAnsi="Arial"/>
      <w:b/>
      <w:sz w:val="36"/>
    </w:rPr>
  </w:style>
  <w:style w:type="paragraph" w:styleId="Nagwek4">
    <w:name w:val="heading 4"/>
    <w:aliases w:val="h4"/>
    <w:basedOn w:val="Normalny"/>
    <w:next w:val="Normalny"/>
    <w:link w:val="Nagwek4Znak"/>
    <w:qFormat/>
    <w:rsid w:val="00566A36"/>
    <w:pPr>
      <w:keepNext/>
      <w:ind w:firstLine="708"/>
      <w:jc w:val="center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566A36"/>
    <w:pPr>
      <w:keepNext/>
      <w:spacing w:line="360" w:lineRule="auto"/>
      <w:outlineLvl w:val="4"/>
    </w:pPr>
    <w:rPr>
      <w:rFonts w:ascii="Arial" w:hAnsi="Arial"/>
      <w:b/>
      <w:bCs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566A36"/>
    <w:pPr>
      <w:keepNext/>
      <w:ind w:left="284"/>
      <w:outlineLvl w:val="5"/>
    </w:pPr>
    <w:rPr>
      <w:rFonts w:ascii="Arial" w:hAnsi="Arial"/>
      <w:szCs w:val="20"/>
    </w:rPr>
  </w:style>
  <w:style w:type="paragraph" w:styleId="Nagwek7">
    <w:name w:val="heading 7"/>
    <w:basedOn w:val="Normalny"/>
    <w:next w:val="Normalny"/>
    <w:link w:val="Nagwek7Znak"/>
    <w:qFormat/>
    <w:rsid w:val="00566A36"/>
    <w:pPr>
      <w:keepNext/>
      <w:ind w:left="4956"/>
      <w:outlineLvl w:val="6"/>
    </w:pPr>
    <w:rPr>
      <w:rFonts w:ascii="Arial" w:hAnsi="Arial"/>
      <w:szCs w:val="20"/>
    </w:rPr>
  </w:style>
  <w:style w:type="paragraph" w:styleId="Nagwek8">
    <w:name w:val="heading 8"/>
    <w:basedOn w:val="Normalny"/>
    <w:next w:val="Normalny"/>
    <w:link w:val="Nagwek8Znak"/>
    <w:qFormat/>
    <w:rsid w:val="00566A36"/>
    <w:pPr>
      <w:keepNext/>
      <w:spacing w:line="360" w:lineRule="auto"/>
      <w:jc w:val="center"/>
      <w:outlineLvl w:val="7"/>
    </w:pPr>
    <w:rPr>
      <w:rFonts w:ascii="Arial" w:hAnsi="Arial"/>
      <w:b/>
      <w:bCs/>
      <w:i/>
      <w:i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66A36"/>
    <w:pPr>
      <w:keepNext/>
      <w:spacing w:line="360" w:lineRule="auto"/>
      <w:outlineLvl w:val="8"/>
    </w:pPr>
    <w:rPr>
      <w:rFonts w:ascii="Arial" w:hAnsi="Arial"/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1,H1 Znak Znak1,H1 Znak Znak Znak"/>
    <w:link w:val="Nagwek1"/>
    <w:rsid w:val="00566A36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2Znak">
    <w:name w:val="Nagłówek 2 Znak"/>
    <w:aliases w:val="h2 Znak,A.B.C. Znak,l2 Znak,heading 2 Znak"/>
    <w:link w:val="Nagwek2"/>
    <w:rsid w:val="00566A36"/>
    <w:rPr>
      <w:rFonts w:ascii="Arial" w:eastAsia="Times New Roman" w:hAnsi="Arial" w:cs="Arial"/>
      <w:b/>
      <w:sz w:val="44"/>
      <w:szCs w:val="24"/>
      <w:lang w:eastAsia="pl-PL"/>
    </w:rPr>
  </w:style>
  <w:style w:type="character" w:customStyle="1" w:styleId="Nagwek3Znak">
    <w:name w:val="Nagłówek 3 Znak"/>
    <w:link w:val="Nagwek3"/>
    <w:uiPriority w:val="99"/>
    <w:rsid w:val="00566A36"/>
    <w:rPr>
      <w:rFonts w:ascii="Arial" w:eastAsia="Times New Roman" w:hAnsi="Arial" w:cs="Arial"/>
      <w:b/>
      <w:sz w:val="36"/>
      <w:szCs w:val="24"/>
      <w:lang w:eastAsia="pl-PL"/>
    </w:rPr>
  </w:style>
  <w:style w:type="character" w:customStyle="1" w:styleId="Nagwek4Znak">
    <w:name w:val="Nagłówek 4 Znak"/>
    <w:aliases w:val="h4 Znak"/>
    <w:link w:val="Nagwek4"/>
    <w:rsid w:val="00566A36"/>
    <w:rPr>
      <w:rFonts w:ascii="Arial" w:eastAsia="Times New Roman" w:hAnsi="Arial" w:cs="Arial"/>
      <w:b/>
      <w:bCs/>
      <w:sz w:val="28"/>
      <w:szCs w:val="24"/>
      <w:lang w:eastAsia="pl-PL"/>
    </w:rPr>
  </w:style>
  <w:style w:type="character" w:customStyle="1" w:styleId="Nagwek5Znak">
    <w:name w:val="Nagłówek 5 Znak"/>
    <w:link w:val="Nagwek5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character" w:customStyle="1" w:styleId="Nagwek6Znak">
    <w:name w:val="Nagłówek 6 Znak"/>
    <w:link w:val="Nagwek6"/>
    <w:uiPriority w:val="99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7Znak">
    <w:name w:val="Nagłówek 7 Znak"/>
    <w:link w:val="Nagwek7"/>
    <w:rsid w:val="00566A36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8Znak">
    <w:name w:val="Nagłówek 8 Znak"/>
    <w:link w:val="Nagwek8"/>
    <w:rsid w:val="00566A36"/>
    <w:rPr>
      <w:rFonts w:ascii="Arial" w:eastAsia="Times New Roman" w:hAnsi="Arial" w:cs="Arial"/>
      <w:b/>
      <w:bCs/>
      <w:i/>
      <w:iCs/>
      <w:color w:val="000000"/>
      <w:sz w:val="28"/>
      <w:szCs w:val="24"/>
      <w:lang w:eastAsia="pl-PL"/>
    </w:rPr>
  </w:style>
  <w:style w:type="character" w:customStyle="1" w:styleId="Nagwek9Znak">
    <w:name w:val="Nagłówek 9 Znak"/>
    <w:link w:val="Nagwek9"/>
    <w:rsid w:val="00566A36"/>
    <w:rPr>
      <w:rFonts w:ascii="Arial" w:eastAsia="Times New Roman" w:hAnsi="Arial" w:cs="Arial"/>
      <w:b/>
      <w:sz w:val="24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rsid w:val="00566A36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NagwekZnak">
    <w:name w:val="Nagłówek Znak"/>
    <w:link w:val="Nagwek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566A36"/>
    <w:rPr>
      <w:rFonts w:ascii="Arial" w:eastAsia="Times New Roman" w:hAnsi="Arial" w:cs="Times New Roman"/>
      <w:snapToGrid w:val="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66A36"/>
    <w:pPr>
      <w:widowControl w:val="0"/>
    </w:pPr>
    <w:rPr>
      <w:rFonts w:ascii="Arial" w:hAnsi="Arial"/>
      <w:snapToGrid w:val="0"/>
      <w:szCs w:val="20"/>
    </w:rPr>
  </w:style>
  <w:style w:type="paragraph" w:customStyle="1" w:styleId="ramka">
    <w:name w:val="ramka"/>
    <w:rsid w:val="00566A36"/>
    <w:pPr>
      <w:tabs>
        <w:tab w:val="left" w:pos="-720"/>
      </w:tabs>
      <w:suppressAutoHyphens/>
    </w:pPr>
    <w:rPr>
      <w:rFonts w:ascii="CG Times" w:eastAsia="Times New Roman" w:hAnsi="CG Times"/>
      <w:noProof/>
      <w:sz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chniczny4">
    <w:name w:val="Techniczny 4"/>
    <w:rsid w:val="00566A36"/>
    <w:pPr>
      <w:tabs>
        <w:tab w:val="left" w:pos="-720"/>
      </w:tabs>
      <w:suppressAutoHyphens/>
    </w:pPr>
    <w:rPr>
      <w:rFonts w:ascii="CG Times" w:eastAsia="Times New Roman" w:hAnsi="CG Times"/>
      <w:b/>
      <w:sz w:val="24"/>
      <w:lang w:val="en-US"/>
    </w:rPr>
  </w:style>
  <w:style w:type="paragraph" w:styleId="Stopka">
    <w:name w:val="footer"/>
    <w:basedOn w:val="Normalny"/>
    <w:link w:val="StopkaZnak"/>
    <w:uiPriority w:val="99"/>
    <w:rsid w:val="00566A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6A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66A36"/>
  </w:style>
  <w:style w:type="paragraph" w:styleId="Tekstprzypisudolnego">
    <w:name w:val="footnote text"/>
    <w:aliases w:val="Tekst przypisu Znak"/>
    <w:basedOn w:val="Normalny"/>
    <w:link w:val="TekstprzypisudolnegoZnak"/>
    <w:rsid w:val="00566A36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66A36"/>
    <w:rPr>
      <w:vertAlign w:val="superscript"/>
    </w:rPr>
  </w:style>
  <w:style w:type="paragraph" w:styleId="Tekstpodstawowy">
    <w:name w:val="Body Text"/>
    <w:basedOn w:val="Normalny"/>
    <w:link w:val="TekstpodstawowyZnak"/>
    <w:rsid w:val="00566A36"/>
    <w:rPr>
      <w:b/>
      <w:szCs w:val="20"/>
    </w:rPr>
  </w:style>
  <w:style w:type="character" w:customStyle="1" w:styleId="TekstpodstawowyZnak">
    <w:name w:val="Tekst podstawowy Znak"/>
    <w:link w:val="Tekstpodstawowy"/>
    <w:rsid w:val="00566A3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ytuZnak">
    <w:name w:val="Tytuł Znak"/>
    <w:link w:val="Tytu"/>
    <w:uiPriority w:val="99"/>
    <w:rsid w:val="00566A36"/>
    <w:rPr>
      <w:rFonts w:ascii="Arial" w:eastAsia="Times New Roman" w:hAnsi="Arial" w:cs="Times New Roman"/>
      <w:b/>
      <w:bCs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566A36"/>
    <w:rPr>
      <w:rFonts w:ascii="Arial" w:hAnsi="Arial"/>
      <w:b/>
      <w:bCs/>
      <w:szCs w:val="20"/>
      <w:u w:val="single"/>
    </w:rPr>
  </w:style>
  <w:style w:type="character" w:customStyle="1" w:styleId="PodtytuZnak">
    <w:name w:val="Podtytuł Znak"/>
    <w:link w:val="Podtytu"/>
    <w:rsid w:val="00566A36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Tekstpodstawowy2">
    <w:name w:val="Body Text 2"/>
    <w:basedOn w:val="Normalny"/>
    <w:link w:val="Tekstpodstawowy2Znak"/>
    <w:rsid w:val="00566A36"/>
    <w:pPr>
      <w:jc w:val="center"/>
    </w:pPr>
    <w:rPr>
      <w:rFonts w:ascii="Arial" w:hAnsi="Arial"/>
      <w:b/>
      <w:bCs/>
      <w:szCs w:val="20"/>
    </w:rPr>
  </w:style>
  <w:style w:type="character" w:customStyle="1" w:styleId="Tekstpodstawowy2Znak">
    <w:name w:val="Tekst podstawowy 2 Znak"/>
    <w:link w:val="Tekstpodstawowy2"/>
    <w:rsid w:val="00566A36"/>
    <w:rPr>
      <w:rFonts w:ascii="Arial" w:eastAsia="Times New Roman" w:hAnsi="Arial" w:cs="Arial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66A36"/>
    <w:rPr>
      <w:rFonts w:ascii="Arial" w:hAnsi="Arial"/>
      <w:szCs w:val="20"/>
    </w:rPr>
  </w:style>
  <w:style w:type="character" w:customStyle="1" w:styleId="Tekstpodstawowy3Znak">
    <w:name w:val="Tekst podstawowy 3 Znak"/>
    <w:link w:val="Tekstpodstawowy3"/>
    <w:rsid w:val="00566A36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66A36"/>
    <w:pPr>
      <w:ind w:left="705"/>
    </w:pPr>
    <w:rPr>
      <w:rFonts w:ascii="Arial" w:hAnsi="Arial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66A36"/>
    <w:pPr>
      <w:ind w:left="1560"/>
    </w:pPr>
    <w:rPr>
      <w:rFonts w:ascii="Arial" w:hAnsi="Arial"/>
    </w:rPr>
  </w:style>
  <w:style w:type="character" w:customStyle="1" w:styleId="Tekstpodstawowywcity3Znak">
    <w:name w:val="Tekst podstawowy wcięty 3 Znak"/>
    <w:link w:val="Tekstpodstawowywcity3"/>
    <w:rsid w:val="00566A36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66A36"/>
    <w:pPr>
      <w:tabs>
        <w:tab w:val="left" w:pos="567"/>
      </w:tabs>
      <w:ind w:left="567"/>
      <w:jc w:val="both"/>
    </w:pPr>
    <w:rPr>
      <w:rFonts w:ascii="Arial" w:hAnsi="Arial"/>
      <w:szCs w:val="20"/>
    </w:rPr>
  </w:style>
  <w:style w:type="character" w:customStyle="1" w:styleId="Tekstpodstawowywcity2Znak">
    <w:name w:val="Tekst podstawowy wcięty 2 Znak"/>
    <w:link w:val="Tekstpodstawowywcity2"/>
    <w:rsid w:val="00566A3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lockquote">
    <w:name w:val="Blockquote"/>
    <w:basedOn w:val="Normalny"/>
    <w:rsid w:val="00566A36"/>
    <w:pPr>
      <w:spacing w:before="100" w:after="100"/>
      <w:ind w:left="360" w:right="360"/>
    </w:pPr>
    <w:rPr>
      <w:snapToGrid w:val="0"/>
      <w:szCs w:val="20"/>
    </w:rPr>
  </w:style>
  <w:style w:type="paragraph" w:customStyle="1" w:styleId="BodyText31">
    <w:name w:val="Body Text 31"/>
    <w:basedOn w:val="Normalny"/>
    <w:rsid w:val="00566A36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566A36"/>
    <w:pPr>
      <w:jc w:val="both"/>
    </w:pPr>
    <w:rPr>
      <w:szCs w:val="20"/>
    </w:rPr>
  </w:style>
  <w:style w:type="paragraph" w:customStyle="1" w:styleId="H2">
    <w:name w:val="H2"/>
    <w:basedOn w:val="Normalny"/>
    <w:next w:val="Normalny"/>
    <w:rsid w:val="00566A36"/>
    <w:pPr>
      <w:keepNext/>
      <w:spacing w:before="100" w:after="100"/>
      <w:outlineLvl w:val="2"/>
    </w:pPr>
    <w:rPr>
      <w:b/>
      <w:snapToGrid w:val="0"/>
      <w:sz w:val="36"/>
      <w:szCs w:val="20"/>
    </w:rPr>
  </w:style>
  <w:style w:type="paragraph" w:customStyle="1" w:styleId="FR1">
    <w:name w:val="FR1"/>
    <w:rsid w:val="00566A36"/>
    <w:pPr>
      <w:widowControl w:val="0"/>
      <w:spacing w:before="560"/>
    </w:pPr>
    <w:rPr>
      <w:rFonts w:ascii="Arial" w:eastAsia="Times New Roman" w:hAnsi="Arial"/>
      <w:sz w:val="12"/>
    </w:rPr>
  </w:style>
  <w:style w:type="character" w:styleId="Hipercze">
    <w:name w:val="Hyperlink"/>
    <w:uiPriority w:val="99"/>
    <w:rsid w:val="00566A36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rsid w:val="00566A36"/>
    <w:rPr>
      <w:rFonts w:ascii="Courier New" w:hAnsi="Courier New"/>
      <w:sz w:val="20"/>
      <w:szCs w:val="20"/>
      <w:lang w:val="ru-RU"/>
    </w:rPr>
  </w:style>
  <w:style w:type="character" w:customStyle="1" w:styleId="ZwykytekstZnak">
    <w:name w:val="Zwykły tekst Znak"/>
    <w:link w:val="Zwykytekst"/>
    <w:uiPriority w:val="99"/>
    <w:rsid w:val="00566A36"/>
    <w:rPr>
      <w:rFonts w:ascii="Courier New" w:eastAsia="Times New Roman" w:hAnsi="Courier New" w:cs="Courier New"/>
      <w:sz w:val="20"/>
      <w:szCs w:val="20"/>
      <w:lang w:val="ru-RU" w:eastAsia="pl-PL"/>
    </w:rPr>
  </w:style>
  <w:style w:type="paragraph" w:customStyle="1" w:styleId="pkt">
    <w:name w:val="pkt"/>
    <w:basedOn w:val="Normalny"/>
    <w:rsid w:val="00566A36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566A36"/>
    <w:pPr>
      <w:ind w:left="850" w:hanging="425"/>
    </w:pPr>
  </w:style>
  <w:style w:type="paragraph" w:customStyle="1" w:styleId="Standardowyzkropka">
    <w:name w:val="Standardowy z kropka"/>
    <w:basedOn w:val="Normalny"/>
    <w:rsid w:val="00566A36"/>
    <w:pPr>
      <w:numPr>
        <w:numId w:val="1"/>
      </w:numPr>
      <w:jc w:val="both"/>
    </w:pPr>
    <w:rPr>
      <w:szCs w:val="20"/>
    </w:rPr>
  </w:style>
  <w:style w:type="character" w:customStyle="1" w:styleId="arial14">
    <w:name w:val="arial14"/>
    <w:basedOn w:val="Domylnaczcionkaakapitu"/>
    <w:rsid w:val="00566A36"/>
  </w:style>
  <w:style w:type="paragraph" w:customStyle="1" w:styleId="tekst">
    <w:name w:val="tekst"/>
    <w:basedOn w:val="Normalny"/>
    <w:rsid w:val="00566A36"/>
    <w:pPr>
      <w:suppressLineNumbers/>
      <w:spacing w:before="60" w:after="60"/>
      <w:jc w:val="both"/>
    </w:pPr>
    <w:rPr>
      <w:szCs w:val="20"/>
    </w:rPr>
  </w:style>
  <w:style w:type="paragraph" w:customStyle="1" w:styleId="ust">
    <w:name w:val="ust"/>
    <w:rsid w:val="00566A3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WW-Tekstpodstawowy2">
    <w:name w:val="WW-Tekst podstawowy 2"/>
    <w:basedOn w:val="Normalny"/>
    <w:rsid w:val="00566A36"/>
    <w:pPr>
      <w:suppressAutoHyphens/>
    </w:pPr>
    <w:rPr>
      <w:rFonts w:ascii="Garamond" w:hAnsi="Garamond"/>
      <w:sz w:val="28"/>
      <w:szCs w:val="20"/>
      <w:lang w:eastAsia="ar-SA"/>
    </w:rPr>
  </w:style>
  <w:style w:type="paragraph" w:styleId="Akapitzlist">
    <w:name w:val="List Paragraph"/>
    <w:aliases w:val="RR PGE Akapit z listą,Normal,Akapit z listą3,Akapit z listą31,Podsis rysunku,Normalny1,Preambuła,Lista 1,Nagłowek 3,Dot pt,lp1,List Paragraph2,ISCG Numerowanie,Akapit z listą;1_literowka,1_literowka,Literowanie,Punktowanie,1) AaA"/>
    <w:basedOn w:val="Normalny"/>
    <w:link w:val="AkapitzlistZnak"/>
    <w:uiPriority w:val="34"/>
    <w:qFormat/>
    <w:rsid w:val="00566A36"/>
    <w:pPr>
      <w:ind w:left="708"/>
    </w:pPr>
  </w:style>
  <w:style w:type="character" w:styleId="Odwoaniedokomentarza">
    <w:name w:val="annotation reference"/>
    <w:rsid w:val="00566A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66A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66A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66A3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66A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66A3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66A36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WW-Tekstpodstawowy3">
    <w:name w:val="WW-Tekst podstawowy 3"/>
    <w:basedOn w:val="Normalny"/>
    <w:rsid w:val="00566A36"/>
    <w:pPr>
      <w:suppressAutoHyphens/>
    </w:pPr>
    <w:rPr>
      <w:szCs w:val="20"/>
      <w:lang w:eastAsia="ar-SA"/>
    </w:rPr>
  </w:style>
  <w:style w:type="character" w:customStyle="1" w:styleId="attributenametext">
    <w:name w:val="attribute_name_text"/>
    <w:basedOn w:val="Domylnaczcionkaakapitu"/>
    <w:rsid w:val="00566A36"/>
  </w:style>
  <w:style w:type="paragraph" w:styleId="Lista2">
    <w:name w:val="List 2"/>
    <w:basedOn w:val="Normalny"/>
    <w:rsid w:val="00566A36"/>
    <w:pPr>
      <w:tabs>
        <w:tab w:val="num" w:pos="1778"/>
      </w:tabs>
      <w:spacing w:before="80" w:after="60"/>
      <w:ind w:left="1775" w:hanging="357"/>
      <w:jc w:val="both"/>
    </w:pPr>
    <w:rPr>
      <w:sz w:val="22"/>
    </w:rPr>
  </w:style>
  <w:style w:type="paragraph" w:styleId="Bezodstpw">
    <w:name w:val="No Spacing"/>
    <w:uiPriority w:val="1"/>
    <w:qFormat/>
    <w:rsid w:val="00BC3A8E"/>
    <w:rPr>
      <w:rFonts w:eastAsia="Times New Roman"/>
      <w:sz w:val="22"/>
      <w:szCs w:val="22"/>
    </w:rPr>
  </w:style>
  <w:style w:type="paragraph" w:customStyle="1" w:styleId="tyt">
    <w:name w:val="tyt"/>
    <w:basedOn w:val="Normalny"/>
    <w:rsid w:val="00BA722B"/>
    <w:pPr>
      <w:keepNext/>
      <w:spacing w:before="60" w:after="60"/>
      <w:jc w:val="center"/>
    </w:pPr>
    <w:rPr>
      <w:b/>
      <w:szCs w:val="20"/>
    </w:rPr>
  </w:style>
  <w:style w:type="paragraph" w:customStyle="1" w:styleId="Tekstpodstawowy31">
    <w:name w:val="Tekst podstawowy 31"/>
    <w:basedOn w:val="Normalny"/>
    <w:uiPriority w:val="99"/>
    <w:rsid w:val="00BA722B"/>
    <w:pPr>
      <w:suppressAutoHyphens/>
      <w:jc w:val="both"/>
    </w:pPr>
    <w:rPr>
      <w:b/>
      <w:szCs w:val="20"/>
      <w:u w:val="single"/>
      <w:lang w:eastAsia="ar-SA"/>
    </w:rPr>
  </w:style>
  <w:style w:type="table" w:styleId="Tabela-Siatka">
    <w:name w:val="Table Grid"/>
    <w:basedOn w:val="Standardowy"/>
    <w:uiPriority w:val="59"/>
    <w:rsid w:val="00BA722B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yteHipercze">
    <w:name w:val="FollowedHyperlink"/>
    <w:uiPriority w:val="99"/>
    <w:rsid w:val="00BA722B"/>
    <w:rPr>
      <w:color w:val="800080"/>
      <w:u w:val="single"/>
    </w:rPr>
  </w:style>
  <w:style w:type="numbering" w:customStyle="1" w:styleId="Styl1">
    <w:name w:val="Styl1"/>
    <w:rsid w:val="00BA722B"/>
    <w:pPr>
      <w:numPr>
        <w:numId w:val="2"/>
      </w:numPr>
    </w:pPr>
  </w:style>
  <w:style w:type="numbering" w:customStyle="1" w:styleId="Styl2">
    <w:name w:val="Styl2"/>
    <w:rsid w:val="00BA722B"/>
    <w:pPr>
      <w:numPr>
        <w:numId w:val="3"/>
      </w:numPr>
    </w:pPr>
  </w:style>
  <w:style w:type="numbering" w:customStyle="1" w:styleId="Styl3">
    <w:name w:val="Styl3"/>
    <w:rsid w:val="00BA722B"/>
    <w:pPr>
      <w:numPr>
        <w:numId w:val="4"/>
      </w:numPr>
    </w:pPr>
  </w:style>
  <w:style w:type="numbering" w:customStyle="1" w:styleId="Styl4">
    <w:name w:val="Styl4"/>
    <w:rsid w:val="00BA722B"/>
    <w:pPr>
      <w:numPr>
        <w:numId w:val="5"/>
      </w:numPr>
    </w:pPr>
  </w:style>
  <w:style w:type="numbering" w:customStyle="1" w:styleId="Styl5">
    <w:name w:val="Styl5"/>
    <w:rsid w:val="00BA722B"/>
    <w:pPr>
      <w:numPr>
        <w:numId w:val="6"/>
      </w:numPr>
    </w:pPr>
  </w:style>
  <w:style w:type="numbering" w:customStyle="1" w:styleId="Styl6">
    <w:name w:val="Styl6"/>
    <w:rsid w:val="00BA722B"/>
    <w:pPr>
      <w:numPr>
        <w:numId w:val="7"/>
      </w:numPr>
    </w:pPr>
  </w:style>
  <w:style w:type="numbering" w:customStyle="1" w:styleId="Styl7">
    <w:name w:val="Styl7"/>
    <w:rsid w:val="00BA722B"/>
    <w:pPr>
      <w:numPr>
        <w:numId w:val="8"/>
      </w:numPr>
    </w:pPr>
  </w:style>
  <w:style w:type="character" w:customStyle="1" w:styleId="TematkomentarzaZnak1">
    <w:name w:val="Temat komentarza Znak1"/>
    <w:uiPriority w:val="99"/>
    <w:semiHidden/>
    <w:rsid w:val="00BA722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ocument1">
    <w:name w:val="Document 1"/>
    <w:rsid w:val="00BA722B"/>
    <w:pPr>
      <w:keepNext/>
      <w:keepLines/>
      <w:tabs>
        <w:tab w:val="left" w:pos="-720"/>
      </w:tabs>
      <w:suppressAutoHyphens/>
    </w:pPr>
    <w:rPr>
      <w:rFonts w:ascii="Times New Roman" w:eastAsia="Times New Roman" w:hAnsi="Times New Roman"/>
      <w:sz w:val="24"/>
      <w:lang w:val="en-US"/>
    </w:rPr>
  </w:style>
  <w:style w:type="paragraph" w:customStyle="1" w:styleId="Nagwek10">
    <w:name w:val="Nag?Ńwek 1"/>
    <w:basedOn w:val="Normalny"/>
    <w:next w:val="Normalny"/>
    <w:rsid w:val="00BA722B"/>
    <w:pPr>
      <w:keepNext/>
      <w:jc w:val="both"/>
    </w:pPr>
    <w:rPr>
      <w:szCs w:val="20"/>
    </w:rPr>
  </w:style>
  <w:style w:type="paragraph" w:customStyle="1" w:styleId="Default">
    <w:name w:val="Default"/>
    <w:rsid w:val="00BA722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a3">
    <w:name w:val="List 3"/>
    <w:basedOn w:val="Normalny"/>
    <w:uiPriority w:val="99"/>
    <w:semiHidden/>
    <w:unhideWhenUsed/>
    <w:rsid w:val="00922AE6"/>
    <w:pPr>
      <w:ind w:left="849" w:hanging="283"/>
      <w:contextualSpacing/>
    </w:pPr>
  </w:style>
  <w:style w:type="paragraph" w:customStyle="1" w:styleId="font5">
    <w:name w:val="font5"/>
    <w:basedOn w:val="Normalny"/>
    <w:rsid w:val="001108B9"/>
    <w:pPr>
      <w:spacing w:before="100" w:beforeAutospacing="1" w:after="100" w:afterAutospacing="1"/>
    </w:pPr>
    <w:rPr>
      <w:rFonts w:ascii="Cambria" w:hAnsi="Cambria"/>
      <w:color w:val="000000"/>
      <w:sz w:val="22"/>
      <w:szCs w:val="22"/>
    </w:rPr>
  </w:style>
  <w:style w:type="paragraph" w:customStyle="1" w:styleId="font6">
    <w:name w:val="font6"/>
    <w:basedOn w:val="Normalny"/>
    <w:rsid w:val="001108B9"/>
    <w:pPr>
      <w:spacing w:before="100" w:beforeAutospacing="1" w:after="100" w:afterAutospacing="1"/>
    </w:pPr>
    <w:rPr>
      <w:rFonts w:ascii="Cambria" w:hAnsi="Cambria"/>
      <w:b/>
      <w:bCs/>
      <w:color w:val="000000"/>
      <w:sz w:val="22"/>
      <w:szCs w:val="22"/>
    </w:rPr>
  </w:style>
  <w:style w:type="paragraph" w:customStyle="1" w:styleId="xl63">
    <w:name w:val="xl63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4">
    <w:name w:val="xl64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5">
    <w:name w:val="xl65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66">
    <w:name w:val="xl6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67">
    <w:name w:val="xl67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b/>
      <w:bCs/>
    </w:rPr>
  </w:style>
  <w:style w:type="paragraph" w:customStyle="1" w:styleId="xl68">
    <w:name w:val="xl68"/>
    <w:basedOn w:val="Normalny"/>
    <w:rsid w:val="001108B9"/>
    <w:pP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69">
    <w:name w:val="xl69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3366FF"/>
    </w:rPr>
  </w:style>
  <w:style w:type="paragraph" w:customStyle="1" w:styleId="xl70">
    <w:name w:val="xl70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71">
    <w:name w:val="xl71"/>
    <w:basedOn w:val="Normalny"/>
    <w:rsid w:val="001108B9"/>
    <w:pP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72">
    <w:name w:val="xl72"/>
    <w:basedOn w:val="Normalny"/>
    <w:rsid w:val="001108B9"/>
    <w:pPr>
      <w:spacing w:before="100" w:beforeAutospacing="1" w:after="100" w:afterAutospacing="1"/>
    </w:pPr>
    <w:rPr>
      <w:rFonts w:ascii="Cambria" w:hAnsi="Cambria"/>
    </w:rPr>
  </w:style>
  <w:style w:type="paragraph" w:customStyle="1" w:styleId="xl73">
    <w:name w:val="xl7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74">
    <w:name w:val="xl74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75">
    <w:name w:val="xl75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Normalny"/>
    <w:rsid w:val="001108B9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78">
    <w:name w:val="xl78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0000"/>
    </w:rPr>
  </w:style>
  <w:style w:type="paragraph" w:customStyle="1" w:styleId="xl79">
    <w:name w:val="xl79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3366FF"/>
    </w:rPr>
  </w:style>
  <w:style w:type="paragraph" w:customStyle="1" w:styleId="xl80">
    <w:name w:val="xl80"/>
    <w:basedOn w:val="Normalny"/>
    <w:rsid w:val="001108B9"/>
    <w:pPr>
      <w:shd w:val="clear" w:color="000000" w:fill="FFFFFF"/>
      <w:spacing w:before="100" w:beforeAutospacing="1" w:after="100" w:afterAutospacing="1"/>
    </w:pPr>
    <w:rPr>
      <w:color w:val="FF5050"/>
    </w:rPr>
  </w:style>
  <w:style w:type="paragraph" w:customStyle="1" w:styleId="xl81">
    <w:name w:val="xl81"/>
    <w:basedOn w:val="Normalny"/>
    <w:rsid w:val="001108B9"/>
    <w:pPr>
      <w:shd w:val="clear" w:color="000000" w:fill="FFFF66"/>
      <w:spacing w:before="100" w:beforeAutospacing="1" w:after="100" w:afterAutospacing="1"/>
    </w:pPr>
    <w:rPr>
      <w:color w:val="3366FF"/>
    </w:rPr>
  </w:style>
  <w:style w:type="paragraph" w:customStyle="1" w:styleId="xl82">
    <w:name w:val="xl82"/>
    <w:basedOn w:val="Normalny"/>
    <w:rsid w:val="001108B9"/>
    <w:pPr>
      <w:shd w:val="clear" w:color="000000" w:fill="FFFF66"/>
      <w:spacing w:before="100" w:beforeAutospacing="1" w:after="100" w:afterAutospacing="1"/>
    </w:pPr>
    <w:rPr>
      <w:rFonts w:ascii="Cambria" w:hAnsi="Cambria"/>
      <w:color w:val="FF0000"/>
    </w:rPr>
  </w:style>
  <w:style w:type="paragraph" w:customStyle="1" w:styleId="xl83">
    <w:name w:val="xl83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4">
    <w:name w:val="xl84"/>
    <w:basedOn w:val="Normalny"/>
    <w:rsid w:val="001108B9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  <w:b/>
      <w:bCs/>
    </w:rPr>
  </w:style>
  <w:style w:type="paragraph" w:customStyle="1" w:styleId="xl85">
    <w:name w:val="xl85"/>
    <w:basedOn w:val="Normalny"/>
    <w:rsid w:val="001108B9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  <w:b/>
      <w:bCs/>
    </w:rPr>
  </w:style>
  <w:style w:type="paragraph" w:customStyle="1" w:styleId="xl86">
    <w:name w:val="xl8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7">
    <w:name w:val="xl8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88">
    <w:name w:val="xl88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89">
    <w:name w:val="xl8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0">
    <w:name w:val="xl90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1">
    <w:name w:val="xl91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2">
    <w:name w:val="xl9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3">
    <w:name w:val="xl93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94">
    <w:name w:val="xl9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5">
    <w:name w:val="xl9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6">
    <w:name w:val="xl9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97">
    <w:name w:val="xl97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98">
    <w:name w:val="xl98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99">
    <w:name w:val="xl9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0">
    <w:name w:val="xl10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xl101">
    <w:name w:val="xl101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02">
    <w:name w:val="xl102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3">
    <w:name w:val="xl103"/>
    <w:basedOn w:val="Normalny"/>
    <w:rsid w:val="001108B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4">
    <w:name w:val="xl10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5">
    <w:name w:val="xl105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mbria" w:hAnsi="Cambria"/>
    </w:rPr>
  </w:style>
  <w:style w:type="paragraph" w:customStyle="1" w:styleId="xl106">
    <w:name w:val="xl106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07">
    <w:name w:val="xl107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08">
    <w:name w:val="xl108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Cambria" w:hAnsi="Cambria"/>
    </w:rPr>
  </w:style>
  <w:style w:type="paragraph" w:customStyle="1" w:styleId="xl109">
    <w:name w:val="xl109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Cambria" w:hAnsi="Cambria"/>
    </w:rPr>
  </w:style>
  <w:style w:type="paragraph" w:customStyle="1" w:styleId="xl110">
    <w:name w:val="xl110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1">
    <w:name w:val="xl111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hAnsi="Cambria"/>
    </w:rPr>
  </w:style>
  <w:style w:type="paragraph" w:customStyle="1" w:styleId="xl112">
    <w:name w:val="xl112"/>
    <w:basedOn w:val="Normalny"/>
    <w:rsid w:val="001108B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mbria" w:hAnsi="Cambria"/>
    </w:rPr>
  </w:style>
  <w:style w:type="paragraph" w:customStyle="1" w:styleId="xl113">
    <w:name w:val="xl113"/>
    <w:basedOn w:val="Normalny"/>
    <w:rsid w:val="001108B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mbria" w:hAnsi="Cambria"/>
    </w:rPr>
  </w:style>
  <w:style w:type="paragraph" w:customStyle="1" w:styleId="xl114">
    <w:name w:val="xl114"/>
    <w:basedOn w:val="Normalny"/>
    <w:rsid w:val="001108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mbria" w:hAnsi="Cambria"/>
    </w:rPr>
  </w:style>
  <w:style w:type="paragraph" w:customStyle="1" w:styleId="Akapitzlist1">
    <w:name w:val="Akapit z listą1"/>
    <w:basedOn w:val="Normalny"/>
    <w:uiPriority w:val="99"/>
    <w:qFormat/>
    <w:rsid w:val="00A5464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TekstprzypisukocowegoZnak1">
    <w:name w:val="Tekst przypisu końcowego Znak1"/>
    <w:uiPriority w:val="99"/>
    <w:semiHidden/>
    <w:rsid w:val="00215E7C"/>
    <w:rPr>
      <w:rFonts w:ascii="Times New Roman" w:eastAsia="Times New Roman" w:hAnsi="Times New Roman"/>
    </w:rPr>
  </w:style>
  <w:style w:type="paragraph" w:customStyle="1" w:styleId="text1x">
    <w:name w:val="text 1.x"/>
    <w:basedOn w:val="Normalny"/>
    <w:rsid w:val="00215E7C"/>
    <w:pPr>
      <w:spacing w:line="288" w:lineRule="auto"/>
      <w:ind w:left="567"/>
      <w:jc w:val="both"/>
    </w:pPr>
    <w:rPr>
      <w:sz w:val="22"/>
      <w:szCs w:val="20"/>
      <w:lang w:eastAsia="en-US"/>
    </w:rPr>
  </w:style>
  <w:style w:type="paragraph" w:styleId="Poprawka">
    <w:name w:val="Revision"/>
    <w:hidden/>
    <w:uiPriority w:val="99"/>
    <w:semiHidden/>
    <w:rsid w:val="00215E7C"/>
    <w:rPr>
      <w:rFonts w:ascii="Times New Roman" w:eastAsia="Times New Roman" w:hAnsi="Times New Roman"/>
      <w:sz w:val="24"/>
      <w:szCs w:val="24"/>
    </w:rPr>
  </w:style>
  <w:style w:type="paragraph" w:customStyle="1" w:styleId="Style1">
    <w:name w:val="Style1"/>
    <w:rsid w:val="007D4FC9"/>
    <w:pPr>
      <w:tabs>
        <w:tab w:val="left" w:pos="3544"/>
      </w:tabs>
      <w:jc w:val="both"/>
    </w:pPr>
    <w:rPr>
      <w:rFonts w:ascii="Arial" w:eastAsia="Times New Roman" w:hAnsi="Arial"/>
      <w:noProof/>
      <w:sz w:val="22"/>
    </w:rPr>
  </w:style>
  <w:style w:type="character" w:styleId="Pogrubienie">
    <w:name w:val="Strong"/>
    <w:qFormat/>
    <w:rsid w:val="00427F01"/>
    <w:rPr>
      <w:b/>
      <w:bCs/>
    </w:rPr>
  </w:style>
  <w:style w:type="paragraph" w:customStyle="1" w:styleId="ReportHeading1">
    <w:name w:val="ReportHeading1"/>
    <w:basedOn w:val="Normalny"/>
    <w:uiPriority w:val="99"/>
    <w:rsid w:val="00427F01"/>
    <w:pPr>
      <w:framePr w:w="6521" w:h="1055" w:hSpace="142" w:wrap="around" w:vAnchor="page" w:hAnchor="page" w:x="1441" w:y="4452"/>
      <w:spacing w:line="300" w:lineRule="atLeast"/>
      <w:jc w:val="both"/>
    </w:pPr>
    <w:rPr>
      <w:b/>
      <w:szCs w:val="20"/>
      <w:lang w:eastAsia="en-US"/>
    </w:rPr>
  </w:style>
  <w:style w:type="paragraph" w:styleId="Tekstblokowy">
    <w:name w:val="Block Text"/>
    <w:basedOn w:val="Normalny"/>
    <w:rsid w:val="005A04AF"/>
    <w:pPr>
      <w:ind w:left="426" w:right="284"/>
      <w:jc w:val="both"/>
    </w:pPr>
    <w:rPr>
      <w:sz w:val="28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00D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99"/>
    <w:qFormat/>
    <w:rsid w:val="0043397C"/>
    <w:pPr>
      <w:keepLines/>
      <w:spacing w:before="480" w:line="276" w:lineRule="auto"/>
      <w:jc w:val="left"/>
      <w:outlineLvl w:val="9"/>
    </w:pPr>
    <w:rPr>
      <w:rFonts w:ascii="Cambria" w:hAnsi="Cambria" w:cs="Cambria"/>
      <w:bCs/>
      <w:color w:val="365F91"/>
      <w:sz w:val="28"/>
      <w:szCs w:val="28"/>
    </w:rPr>
  </w:style>
  <w:style w:type="paragraph" w:styleId="Spistreci2">
    <w:name w:val="toc 2"/>
    <w:basedOn w:val="Normalny"/>
    <w:next w:val="Normalny"/>
    <w:autoRedefine/>
    <w:uiPriority w:val="39"/>
    <w:rsid w:val="0043397C"/>
    <w:pPr>
      <w:spacing w:after="100" w:line="276" w:lineRule="auto"/>
      <w:ind w:left="220"/>
    </w:pPr>
    <w:rPr>
      <w:rFonts w:ascii="Calibri" w:hAnsi="Calibri" w:cs="Calibri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43397C"/>
    <w:pPr>
      <w:spacing w:after="100" w:line="276" w:lineRule="auto"/>
    </w:pPr>
    <w:rPr>
      <w:rFonts w:ascii="Calibri" w:hAnsi="Calibri" w:cs="Calibri"/>
      <w:sz w:val="22"/>
      <w:szCs w:val="22"/>
    </w:rPr>
  </w:style>
  <w:style w:type="character" w:customStyle="1" w:styleId="AkapitzlistZnak">
    <w:name w:val="Akapit z listą Znak"/>
    <w:aliases w:val="RR PGE Akapit z listą Znak,Normal Znak,Akapit z listą3 Znak,Akapit z listą31 Znak,Podsis rysunku Znak,Normalny1 Znak,Preambuła Znak,Lista 1 Znak,Nagłowek 3 Znak,Dot pt Znak,lp1 Znak,List Paragraph2 Znak,ISCG Numerowanie Znak"/>
    <w:basedOn w:val="Domylnaczcionkaakapitu"/>
    <w:link w:val="Akapitzlist"/>
    <w:uiPriority w:val="34"/>
    <w:qFormat/>
    <w:locked/>
    <w:rsid w:val="0043397C"/>
    <w:rPr>
      <w:rFonts w:ascii="Times New Roman" w:eastAsia="Times New Roman" w:hAnsi="Times New Roman"/>
      <w:sz w:val="24"/>
      <w:szCs w:val="24"/>
    </w:rPr>
  </w:style>
  <w:style w:type="character" w:customStyle="1" w:styleId="Styl1Znak">
    <w:name w:val="Styl1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Styl2Znak">
    <w:name w:val="Styl2 Znak"/>
    <w:basedOn w:val="AkapitzlistZnak"/>
    <w:uiPriority w:val="99"/>
    <w:locked/>
    <w:rsid w:val="0043397C"/>
    <w:rPr>
      <w:rFonts w:ascii="Times New Roman" w:eastAsia="Times New Roman" w:hAnsi="Times New Roman"/>
      <w:b/>
      <w:bCs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873841"/>
    <w:pPr>
      <w:spacing w:after="100"/>
      <w:ind w:left="480"/>
    </w:pPr>
  </w:style>
  <w:style w:type="paragraph" w:customStyle="1" w:styleId="A-SIWZRozdzia">
    <w:name w:val="A - SIWZ_Rozdział"/>
    <w:basedOn w:val="Normalny"/>
    <w:uiPriority w:val="99"/>
    <w:rsid w:val="00C0533E"/>
    <w:pPr>
      <w:keepNext/>
      <w:numPr>
        <w:numId w:val="9"/>
      </w:numPr>
      <w:spacing w:before="360"/>
    </w:pPr>
    <w:rPr>
      <w:rFonts w:ascii="Tahoma" w:hAnsi="Tahoma"/>
      <w:b/>
      <w:sz w:val="20"/>
    </w:rPr>
  </w:style>
  <w:style w:type="paragraph" w:customStyle="1" w:styleId="A-SIWZustpnum">
    <w:name w:val="A - SIWZ_ustęp num"/>
    <w:basedOn w:val="Normalny"/>
    <w:uiPriority w:val="99"/>
    <w:rsid w:val="00C0533E"/>
    <w:pPr>
      <w:numPr>
        <w:ilvl w:val="1"/>
        <w:numId w:val="9"/>
      </w:numPr>
      <w:spacing w:before="120"/>
    </w:pPr>
    <w:rPr>
      <w:rFonts w:ascii="Tahoma" w:hAnsi="Tahoma"/>
      <w:sz w:val="20"/>
    </w:rPr>
  </w:style>
  <w:style w:type="paragraph" w:customStyle="1" w:styleId="A-SIWZpodpunkt">
    <w:name w:val="A - SIWZ_podpunkt"/>
    <w:basedOn w:val="Normalny"/>
    <w:uiPriority w:val="99"/>
    <w:rsid w:val="00C0533E"/>
    <w:pPr>
      <w:numPr>
        <w:ilvl w:val="2"/>
        <w:numId w:val="9"/>
      </w:numPr>
      <w:spacing w:before="60"/>
    </w:pPr>
    <w:rPr>
      <w:rFonts w:ascii="Tahoma" w:hAnsi="Tahoma"/>
      <w:sz w:val="20"/>
    </w:rPr>
  </w:style>
  <w:style w:type="paragraph" w:customStyle="1" w:styleId="A-SIWZpodpunktwyliczanka">
    <w:name w:val="A - SIWZ_podpunkt_wyliczanka"/>
    <w:basedOn w:val="A-SIWZpodpunkt"/>
    <w:uiPriority w:val="99"/>
    <w:rsid w:val="00C0533E"/>
    <w:pPr>
      <w:numPr>
        <w:ilvl w:val="3"/>
      </w:numPr>
      <w:spacing w:before="0"/>
    </w:pPr>
  </w:style>
  <w:style w:type="paragraph" w:customStyle="1" w:styleId="ParaAttribute1">
    <w:name w:val="ParaAttribute1"/>
    <w:uiPriority w:val="99"/>
    <w:rsid w:val="00083652"/>
    <w:pPr>
      <w:widowControl w:val="0"/>
      <w:wordWrap w:val="0"/>
    </w:pPr>
    <w:rPr>
      <w:rFonts w:ascii="Times New Roman" w:eastAsia="aL" w:hAnsi="Times New Roman"/>
    </w:rPr>
  </w:style>
  <w:style w:type="character" w:customStyle="1" w:styleId="CharAttribute0">
    <w:name w:val="CharAttribute0"/>
    <w:uiPriority w:val="99"/>
    <w:rsid w:val="00083652"/>
    <w:rPr>
      <w:rFonts w:ascii="Times New Roman" w:eastAsia="Times New Roman" w:hAnsi="Times New Roman" w:cs="Times New Roman" w:hint="default"/>
      <w:sz w:val="24"/>
    </w:rPr>
  </w:style>
  <w:style w:type="character" w:customStyle="1" w:styleId="ListParagraphChar">
    <w:name w:val="List Paragraph Char"/>
    <w:link w:val="Akapitzlist2"/>
    <w:uiPriority w:val="34"/>
    <w:locked/>
    <w:rsid w:val="0008581D"/>
    <w:rPr>
      <w:rFonts w:cs="Calibri"/>
      <w:sz w:val="22"/>
      <w:szCs w:val="22"/>
    </w:rPr>
  </w:style>
  <w:style w:type="paragraph" w:customStyle="1" w:styleId="Akapitzlist2">
    <w:name w:val="Akapit z listą2"/>
    <w:basedOn w:val="Normalny"/>
    <w:link w:val="ListParagraphChar"/>
    <w:uiPriority w:val="34"/>
    <w:qFormat/>
    <w:rsid w:val="0008581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Legenda">
    <w:name w:val="caption"/>
    <w:basedOn w:val="Normalny"/>
    <w:next w:val="Normalny"/>
    <w:uiPriority w:val="35"/>
    <w:unhideWhenUsed/>
    <w:qFormat/>
    <w:rsid w:val="00916B49"/>
    <w:pPr>
      <w:spacing w:after="200"/>
    </w:pPr>
    <w:rPr>
      <w:b/>
      <w:bCs/>
      <w:color w:val="4F81BD" w:themeColor="accent1"/>
      <w:sz w:val="18"/>
      <w:szCs w:val="18"/>
    </w:rPr>
  </w:style>
  <w:style w:type="character" w:styleId="Odwoanieprzypisukocowego">
    <w:name w:val="endnote reference"/>
    <w:basedOn w:val="Domylnaczcionkaakapitu"/>
    <w:semiHidden/>
    <w:unhideWhenUsed/>
    <w:rsid w:val="006C3743"/>
    <w:rPr>
      <w:vertAlign w:val="superscript"/>
    </w:rPr>
  </w:style>
  <w:style w:type="paragraph" w:customStyle="1" w:styleId="Standard">
    <w:name w:val="Standard"/>
    <w:rsid w:val="003634D7"/>
    <w:pPr>
      <w:widowControl w:val="0"/>
      <w:suppressAutoHyphens/>
      <w:autoSpaceDN w:val="0"/>
      <w:textAlignment w:val="baseline"/>
    </w:pPr>
    <w:rPr>
      <w:rFonts w:ascii="Times New Roman" w:eastAsia="Arial Unicode MS" w:hAnsi="Times New Roman" w:cs="Tahoma"/>
      <w:kern w:val="3"/>
      <w:sz w:val="24"/>
      <w:szCs w:val="24"/>
    </w:rPr>
  </w:style>
  <w:style w:type="numbering" w:customStyle="1" w:styleId="WW8Num1">
    <w:name w:val="WW8Num1"/>
    <w:basedOn w:val="Bezlisty"/>
    <w:rsid w:val="003634D7"/>
    <w:pPr>
      <w:numPr>
        <w:numId w:val="14"/>
      </w:numPr>
    </w:pPr>
  </w:style>
  <w:style w:type="character" w:customStyle="1" w:styleId="apple-converted-space">
    <w:name w:val="apple-converted-space"/>
    <w:basedOn w:val="Domylnaczcionkaakapitu"/>
    <w:rsid w:val="003634D7"/>
  </w:style>
  <w:style w:type="table" w:customStyle="1" w:styleId="DefaultTable">
    <w:name w:val="Default Table"/>
    <w:uiPriority w:val="99"/>
    <w:rsid w:val="003634D7"/>
    <w:rPr>
      <w:rFonts w:ascii="Times New Roman" w:eastAsia="aL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Attribute0">
    <w:name w:val="ParaAttribute0"/>
    <w:uiPriority w:val="99"/>
    <w:rsid w:val="003634D7"/>
    <w:pPr>
      <w:widowControl w:val="0"/>
      <w:wordWrap w:val="0"/>
    </w:pPr>
    <w:rPr>
      <w:rFonts w:ascii="Times New Roman" w:eastAsia="aL" w:hAnsi="Times New Roman"/>
    </w:rPr>
  </w:style>
  <w:style w:type="paragraph" w:customStyle="1" w:styleId="TableText">
    <w:name w:val="Table Text"/>
    <w:rsid w:val="003634D7"/>
    <w:pPr>
      <w:widowControl w:val="0"/>
      <w:autoSpaceDE w:val="0"/>
      <w:autoSpaceDN w:val="0"/>
    </w:pPr>
    <w:rPr>
      <w:rFonts w:ascii="TimesNewRomanPS" w:eastAsia="Times New Roman" w:hAnsi="TimesNewRomanPS" w:cs="TimesNewRomanPS"/>
      <w:color w:val="000000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2534C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45E8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77428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0929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47B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Wzór wykazu usług.docx</dmsv2BaseFileName>
    <dmsv2BaseDisplayName xmlns="http://schemas.microsoft.com/sharepoint/v3">Załącznik nr 4 Wzór wykazu usług</dmsv2BaseDisplayName>
    <dmsv2SWPP2ObjectNumber xmlns="http://schemas.microsoft.com/sharepoint/v3">POST/EOD/EOD/BM/00011/2026                        </dmsv2SWPP2ObjectNumber>
    <dmsv2SWPP2SumMD5 xmlns="http://schemas.microsoft.com/sharepoint/v3">8c213349589990c915bebcda9057e3ba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703810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24180516</dmsv2BaseClientSystemDocumentID>
    <dmsv2BaseModifiedByID xmlns="http://schemas.microsoft.com/sharepoint/v3">13101172</dmsv2BaseModifiedByID>
    <dmsv2BaseCreatedByID xmlns="http://schemas.microsoft.com/sharepoint/v3">13101172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JEUP5JKVCYQC-1398355148-6459</_dlc_DocId>
    <_dlc_DocIdUrl xmlns="a19cb1c7-c5c7-46d4-85ae-d83685407bba">
      <Url>https://swpp2.dms.gkpge.pl/sites/41/_layouts/15/DocIdRedir.aspx?ID=JEUP5JKVCYQC-1398355148-6459</Url>
      <Description>JEUP5JKVCYQC-1398355148-6459</Description>
    </_dlc_DocIdUrl>
  </documentManagement>
</p:properties>
</file>

<file path=customXml/itemProps1.xml><?xml version="1.0" encoding="utf-8"?>
<ds:datastoreItem xmlns:ds="http://schemas.openxmlformats.org/officeDocument/2006/customXml" ds:itemID="{48F87E78-A930-4818-A227-E21160C1A1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4DDDF5-0228-49DF-A760-3A4FCB6B527A}"/>
</file>

<file path=customXml/itemProps3.xml><?xml version="1.0" encoding="utf-8"?>
<ds:datastoreItem xmlns:ds="http://schemas.openxmlformats.org/officeDocument/2006/customXml" ds:itemID="{EFFD699B-B10D-4D23-A3D5-234C656E08F8}"/>
</file>

<file path=customXml/itemProps4.xml><?xml version="1.0" encoding="utf-8"?>
<ds:datastoreItem xmlns:ds="http://schemas.openxmlformats.org/officeDocument/2006/customXml" ds:itemID="{69ABBBF7-DB48-41AF-9528-C3AD16D5ADCA}"/>
</file>

<file path=customXml/itemProps5.xml><?xml version="1.0" encoding="utf-8"?>
<ds:datastoreItem xmlns:ds="http://schemas.openxmlformats.org/officeDocument/2006/customXml" ds:itemID="{7108F630-C159-49A6-97F1-F7DECF7E4E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m.niedzwiedzka</dc:creator>
  <cp:lastModifiedBy>Suchecki Robert [PGE E. Odnawialna S.A.]</cp:lastModifiedBy>
  <cp:revision>28</cp:revision>
  <cp:lastPrinted>2025-11-04T11:29:00Z</cp:lastPrinted>
  <dcterms:created xsi:type="dcterms:W3CDTF">2025-11-04T09:33:00Z</dcterms:created>
  <dcterms:modified xsi:type="dcterms:W3CDTF">2026-01-23T08:48:00Z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2023-04-26T10:35:32Z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260f5596-092c-4cab-b62c-cb83575cfb1d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0x010189100047E29E04A5812040BEB20DD03591C18F</vt:lpwstr>
  </property>
  <property fmtid="{D5CDD505-2E9C-101B-9397-08002B2CF9AE}" pid="10" name="_dlc_DocIdItemGuid">
    <vt:lpwstr>3b6b6544-2a29-4b35-a731-0c4f006d3041</vt:lpwstr>
  </property>
</Properties>
</file>